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926BE" w14:textId="77777777" w:rsidR="00DC222F" w:rsidRDefault="00DC222F" w:rsidP="00BC7CEC">
      <w:pPr>
        <w:spacing w:before="60" w:after="60" w:line="276" w:lineRule="auto"/>
        <w:rPr>
          <w:rFonts w:ascii="Aptos" w:eastAsia="Times New Roman" w:hAnsi="Aptos" w:cs="Arial"/>
          <w:b/>
          <w:highlight w:val="yellow"/>
        </w:rPr>
      </w:pPr>
    </w:p>
    <w:p w14:paraId="6A3F7BB5" w14:textId="3A4B2BE1" w:rsidR="00E274A9" w:rsidRPr="00DC222F" w:rsidRDefault="00DC222F" w:rsidP="00BC7CEC">
      <w:pPr>
        <w:spacing w:before="60" w:after="60" w:line="276" w:lineRule="auto"/>
        <w:rPr>
          <w:rFonts w:ascii="Aptos" w:eastAsia="Times New Roman" w:hAnsi="Aptos" w:cs="Arial"/>
          <w:bCs/>
        </w:rPr>
      </w:pPr>
      <w:r w:rsidRPr="00DC222F">
        <w:rPr>
          <w:rFonts w:ascii="Aptos" w:eastAsia="Times New Roman" w:hAnsi="Aptos" w:cs="Arial"/>
          <w:bCs/>
        </w:rPr>
        <w:t xml:space="preserve">Nr sprawy  </w:t>
      </w:r>
      <w:r w:rsidR="00E37546" w:rsidRPr="00DC222F">
        <w:rPr>
          <w:rFonts w:ascii="Aptos" w:eastAsia="Times New Roman" w:hAnsi="Aptos" w:cs="Arial"/>
          <w:bCs/>
        </w:rPr>
        <w:t>ZP1-</w:t>
      </w:r>
      <w:r w:rsidRPr="00DC222F">
        <w:rPr>
          <w:rFonts w:ascii="Aptos" w:eastAsia="Times New Roman" w:hAnsi="Aptos" w:cs="Arial"/>
          <w:bCs/>
        </w:rPr>
        <w:t>7</w:t>
      </w:r>
      <w:r w:rsidR="00E37546" w:rsidRPr="00DC222F">
        <w:rPr>
          <w:rFonts w:ascii="Aptos" w:eastAsia="Times New Roman" w:hAnsi="Aptos" w:cs="Arial"/>
          <w:bCs/>
        </w:rPr>
        <w:t>/202</w:t>
      </w:r>
      <w:r w:rsidRPr="00DC222F">
        <w:rPr>
          <w:rFonts w:ascii="Aptos" w:eastAsia="Times New Roman" w:hAnsi="Aptos" w:cs="Arial"/>
          <w:bCs/>
        </w:rPr>
        <w:t>5</w:t>
      </w:r>
    </w:p>
    <w:p w14:paraId="402F5B82" w14:textId="7F6A60B9" w:rsidR="00685CDF" w:rsidRPr="00BC7CEC" w:rsidRDefault="00E37546" w:rsidP="00BC7CEC">
      <w:pPr>
        <w:pStyle w:val="Nagwek"/>
        <w:spacing w:before="60" w:after="60" w:line="276" w:lineRule="auto"/>
        <w:jc w:val="both"/>
        <w:rPr>
          <w:rFonts w:ascii="Aptos" w:hAnsi="Aptos" w:cs="Arial"/>
          <w:i/>
          <w:iCs/>
          <w:sz w:val="20"/>
          <w:szCs w:val="20"/>
        </w:rPr>
      </w:pPr>
      <w:r w:rsidRPr="00BC7CEC">
        <w:rPr>
          <w:rFonts w:ascii="Aptos" w:hAnsi="Aptos" w:cs="Arial"/>
          <w:i/>
          <w:iCs/>
          <w:sz w:val="20"/>
          <w:szCs w:val="20"/>
        </w:rPr>
        <w:t>Projekt umowy zawiera najistotniejsze dla stron postanowienia. Zamawiający zastrzega sobie po wyborze najkorzystniejszej oferty, prawo do wprowadzenia, w porozumieniu z wybranym Wykonawcą, do ostatecznej treści umowy, zapisów uszczegóławiających i korygujących, wynikających z treści złożonej oferty i zapisów SWZ</w:t>
      </w:r>
    </w:p>
    <w:p w14:paraId="0A23ECB6" w14:textId="5577D53B" w:rsidR="00E274A9" w:rsidRPr="00BC7CEC" w:rsidRDefault="00E274A9" w:rsidP="00BC7CEC">
      <w:pPr>
        <w:spacing w:before="60" w:after="60" w:line="276" w:lineRule="auto"/>
        <w:rPr>
          <w:rFonts w:ascii="Aptos" w:eastAsia="Times New Roman" w:hAnsi="Aptos" w:cs="Arial"/>
          <w:b/>
          <w:color w:val="FF0000"/>
          <w:highlight w:val="yellow"/>
        </w:rPr>
      </w:pPr>
    </w:p>
    <w:p w14:paraId="3A0AF761" w14:textId="7389D468" w:rsidR="0078795C" w:rsidRPr="00DC222F" w:rsidRDefault="00E37546" w:rsidP="00DC222F">
      <w:pPr>
        <w:tabs>
          <w:tab w:val="left" w:pos="426"/>
        </w:tabs>
        <w:spacing w:before="60" w:after="60" w:line="276" w:lineRule="auto"/>
        <w:jc w:val="center"/>
        <w:rPr>
          <w:rFonts w:ascii="Aptos" w:eastAsia="Times New Roman" w:hAnsi="Aptos" w:cs="Arial"/>
          <w:b/>
          <w:kern w:val="20"/>
        </w:rPr>
      </w:pPr>
      <w:r w:rsidRPr="00BC7CEC">
        <w:rPr>
          <w:rFonts w:ascii="Aptos" w:eastAsia="Times New Roman" w:hAnsi="Aptos" w:cs="Arial"/>
          <w:b/>
          <w:kern w:val="20"/>
        </w:rPr>
        <w:t>Projekt umowy</w:t>
      </w:r>
    </w:p>
    <w:p w14:paraId="503C7DF9" w14:textId="59FA8B89" w:rsidR="008C7166" w:rsidRPr="00BC7CEC" w:rsidRDefault="00E37546" w:rsidP="00BC7CEC">
      <w:pPr>
        <w:spacing w:before="60" w:after="60" w:line="276" w:lineRule="auto"/>
        <w:jc w:val="both"/>
        <w:rPr>
          <w:rFonts w:ascii="Aptos" w:eastAsia="Times New Roman" w:hAnsi="Aptos" w:cs="Arial"/>
          <w:b/>
          <w:lang w:eastAsia="ar-SA"/>
        </w:rPr>
      </w:pPr>
      <w:r w:rsidRPr="00BC7CEC">
        <w:rPr>
          <w:rFonts w:ascii="Aptos" w:eastAsia="Times New Roman" w:hAnsi="Aptos" w:cs="Arial"/>
          <w:lang w:eastAsia="ar-SA"/>
        </w:rPr>
        <w:t>Zawarta</w:t>
      </w:r>
      <w:r w:rsidR="008C7166" w:rsidRPr="00BC7CEC">
        <w:rPr>
          <w:rFonts w:ascii="Aptos" w:eastAsia="Times New Roman" w:hAnsi="Aptos" w:cs="Arial"/>
          <w:lang w:eastAsia="ar-SA"/>
        </w:rPr>
        <w:t xml:space="preserve"> pomiędzy:</w:t>
      </w:r>
    </w:p>
    <w:p w14:paraId="1B45EEBB" w14:textId="6B594E07" w:rsidR="00E37546" w:rsidRPr="00BC7CEC" w:rsidRDefault="00E37546" w:rsidP="00BC7CEC">
      <w:pPr>
        <w:spacing w:before="60" w:after="60" w:line="276" w:lineRule="auto"/>
        <w:jc w:val="both"/>
        <w:rPr>
          <w:rFonts w:ascii="Aptos" w:hAnsi="Aptos" w:cs="Arial"/>
        </w:rPr>
      </w:pPr>
      <w:r w:rsidRPr="00BC7CEC">
        <w:rPr>
          <w:rFonts w:ascii="Aptos" w:hAnsi="Aptos" w:cs="Arial"/>
          <w:b/>
        </w:rPr>
        <w:t>Zespołem Opieki Zdrowotnej w Oleśnie</w:t>
      </w:r>
      <w:r w:rsidRPr="00BC7CEC">
        <w:rPr>
          <w:rFonts w:ascii="Aptos" w:hAnsi="Aptos" w:cs="Arial"/>
          <w:bCs/>
        </w:rPr>
        <w:t>, z siedzibą przy ul. Klonowej 1, 46-300 Olesno, REGON: 000306584, NIP: 5761361228, reprezentowanym przez</w:t>
      </w:r>
      <w:r w:rsidRPr="00BC7CEC">
        <w:rPr>
          <w:rFonts w:ascii="Aptos" w:hAnsi="Aptos" w:cs="Arial"/>
        </w:rPr>
        <w:t>:</w:t>
      </w:r>
    </w:p>
    <w:p w14:paraId="25CCC956" w14:textId="290F12D2" w:rsidR="00E37546" w:rsidRPr="00BC7CEC" w:rsidRDefault="00E37546" w:rsidP="00BC7CEC">
      <w:pPr>
        <w:spacing w:before="60" w:after="60" w:line="276" w:lineRule="auto"/>
        <w:jc w:val="both"/>
        <w:rPr>
          <w:rFonts w:ascii="Aptos" w:hAnsi="Aptos" w:cs="Arial"/>
        </w:rPr>
      </w:pPr>
      <w:r w:rsidRPr="00BC7CEC">
        <w:rPr>
          <w:rFonts w:ascii="Aptos" w:hAnsi="Aptos" w:cs="Arial"/>
        </w:rPr>
        <w:t xml:space="preserve"> - Andrzeja </w:t>
      </w:r>
      <w:proofErr w:type="spellStart"/>
      <w:r w:rsidRPr="00BC7CEC">
        <w:rPr>
          <w:rFonts w:ascii="Aptos" w:hAnsi="Aptos" w:cs="Arial"/>
        </w:rPr>
        <w:t>Prochotę</w:t>
      </w:r>
      <w:proofErr w:type="spellEnd"/>
      <w:r w:rsidRPr="00BC7CEC">
        <w:rPr>
          <w:rFonts w:ascii="Aptos" w:hAnsi="Aptos" w:cs="Arial"/>
        </w:rPr>
        <w:t xml:space="preserve"> </w:t>
      </w:r>
      <w:r w:rsidRPr="00BC7CEC">
        <w:rPr>
          <w:rFonts w:ascii="Aptos" w:hAnsi="Aptos" w:cs="Arial"/>
        </w:rPr>
        <w:tab/>
        <w:t>– Dyrektora</w:t>
      </w:r>
    </w:p>
    <w:p w14:paraId="3C54BE69" w14:textId="77777777" w:rsidR="00E37546" w:rsidRPr="00BC7CEC" w:rsidRDefault="00E37546" w:rsidP="00BC7CEC">
      <w:pPr>
        <w:spacing w:before="60" w:after="60" w:line="276" w:lineRule="auto"/>
        <w:rPr>
          <w:rFonts w:ascii="Aptos" w:hAnsi="Aptos" w:cs="Arial"/>
        </w:rPr>
      </w:pPr>
      <w:r w:rsidRPr="00BC7CEC">
        <w:rPr>
          <w:rFonts w:ascii="Aptos" w:hAnsi="Aptos" w:cs="Arial"/>
        </w:rPr>
        <w:t>zwanym dalej „</w:t>
      </w:r>
      <w:r w:rsidRPr="00BC7CEC">
        <w:rPr>
          <w:rFonts w:ascii="Aptos" w:hAnsi="Aptos" w:cs="Arial"/>
          <w:b/>
        </w:rPr>
        <w:t>Zamawiającym</w:t>
      </w:r>
      <w:r w:rsidRPr="00BC7CEC">
        <w:rPr>
          <w:rFonts w:ascii="Aptos" w:hAnsi="Aptos" w:cs="Arial"/>
        </w:rPr>
        <w:t>”, a</w:t>
      </w:r>
    </w:p>
    <w:p w14:paraId="1A1997A4" w14:textId="77777777" w:rsidR="00E37546" w:rsidRPr="00BC7CEC" w:rsidRDefault="00E37546" w:rsidP="00BC7CEC">
      <w:pPr>
        <w:spacing w:before="60" w:after="60" w:line="276" w:lineRule="auto"/>
        <w:rPr>
          <w:rFonts w:ascii="Aptos" w:hAnsi="Aptos" w:cs="Arial"/>
        </w:rPr>
      </w:pPr>
    </w:p>
    <w:p w14:paraId="62DB2BB8" w14:textId="77777777" w:rsidR="00E37546" w:rsidRPr="00BC7CEC" w:rsidRDefault="00E37546" w:rsidP="00BC7CEC">
      <w:pPr>
        <w:spacing w:before="60" w:after="60" w:line="276" w:lineRule="auto"/>
        <w:jc w:val="both"/>
        <w:rPr>
          <w:rFonts w:ascii="Aptos" w:hAnsi="Aptos" w:cs="Arial"/>
        </w:rPr>
      </w:pPr>
      <w:r w:rsidRPr="00BC7CEC">
        <w:rPr>
          <w:rFonts w:ascii="Aptos" w:hAnsi="Aptos" w:cs="Arial"/>
        </w:rPr>
        <w:t>…………..z siedzibą ul., NIP ……, REGON …</w:t>
      </w:r>
    </w:p>
    <w:p w14:paraId="0D291414" w14:textId="77777777" w:rsidR="00E37546" w:rsidRPr="00BC7CEC" w:rsidRDefault="00E37546" w:rsidP="00BC7CEC">
      <w:pPr>
        <w:spacing w:before="60" w:after="60" w:line="276" w:lineRule="auto"/>
        <w:jc w:val="both"/>
        <w:rPr>
          <w:rFonts w:ascii="Aptos" w:hAnsi="Aptos" w:cs="Arial"/>
        </w:rPr>
      </w:pPr>
      <w:r w:rsidRPr="00BC7CEC">
        <w:rPr>
          <w:rFonts w:ascii="Aptos" w:hAnsi="Aptos" w:cs="Arial"/>
        </w:rPr>
        <w:t>reprezentowana przez:</w:t>
      </w:r>
    </w:p>
    <w:p w14:paraId="7BF3FBC2" w14:textId="77777777" w:rsidR="00E37546" w:rsidRPr="00BC7CEC" w:rsidRDefault="00E37546" w:rsidP="00BC7CEC">
      <w:pPr>
        <w:spacing w:before="60" w:after="60" w:line="276" w:lineRule="auto"/>
        <w:jc w:val="both"/>
        <w:rPr>
          <w:rFonts w:ascii="Aptos" w:hAnsi="Aptos" w:cs="Arial"/>
        </w:rPr>
      </w:pPr>
      <w:r w:rsidRPr="00BC7CEC">
        <w:rPr>
          <w:rFonts w:ascii="Aptos" w:hAnsi="Aptos" w:cs="Arial"/>
        </w:rPr>
        <w:t xml:space="preserve"> - </w:t>
      </w:r>
    </w:p>
    <w:p w14:paraId="5A0E4007" w14:textId="77777777" w:rsidR="00E37546" w:rsidRPr="00BC7CEC" w:rsidRDefault="00E37546" w:rsidP="00BC7CEC">
      <w:pPr>
        <w:spacing w:before="60" w:after="60" w:line="276" w:lineRule="auto"/>
        <w:rPr>
          <w:rFonts w:ascii="Aptos" w:hAnsi="Aptos" w:cs="Arial"/>
        </w:rPr>
      </w:pPr>
      <w:r w:rsidRPr="00BC7CEC">
        <w:rPr>
          <w:rFonts w:ascii="Aptos" w:hAnsi="Aptos" w:cs="Arial"/>
        </w:rPr>
        <w:t>zwaną dalej „</w:t>
      </w:r>
      <w:r w:rsidRPr="00BC7CEC">
        <w:rPr>
          <w:rFonts w:ascii="Aptos" w:hAnsi="Aptos" w:cs="Arial"/>
          <w:b/>
        </w:rPr>
        <w:t>Wykonawcą</w:t>
      </w:r>
      <w:r w:rsidRPr="00BC7CEC">
        <w:rPr>
          <w:rFonts w:ascii="Aptos" w:hAnsi="Aptos" w:cs="Arial"/>
        </w:rPr>
        <w:t>”</w:t>
      </w:r>
    </w:p>
    <w:p w14:paraId="6FBB44CD" w14:textId="77777777" w:rsidR="00E37546" w:rsidRPr="00BC7CEC" w:rsidRDefault="00E37546" w:rsidP="00BC7CEC">
      <w:pPr>
        <w:tabs>
          <w:tab w:val="left" w:pos="-2835"/>
        </w:tabs>
        <w:spacing w:before="60" w:after="60" w:line="276" w:lineRule="auto"/>
        <w:ind w:left="426"/>
        <w:rPr>
          <w:rFonts w:ascii="Aptos" w:hAnsi="Aptos" w:cs="Arial"/>
        </w:rPr>
      </w:pPr>
    </w:p>
    <w:p w14:paraId="2FC5F550" w14:textId="65F07F55" w:rsidR="008C7166" w:rsidRPr="00BC7CEC" w:rsidRDefault="00E37546" w:rsidP="00BC7CE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60" w:after="60" w:line="276" w:lineRule="auto"/>
        <w:jc w:val="both"/>
        <w:rPr>
          <w:rFonts w:ascii="Aptos" w:eastAsia="Times New Roman" w:hAnsi="Aptos" w:cs="Arial"/>
        </w:rPr>
      </w:pPr>
      <w:r w:rsidRPr="00BC7CEC">
        <w:rPr>
          <w:rFonts w:ascii="Aptos" w:hAnsi="Aptos" w:cs="Arial"/>
        </w:rPr>
        <w:t>Po przeprowadzeniu postępowania o udzielenie zamówienia publicznego w trybie podstawowym na podstawie art. 275 pkt 1 ustawy z dnia 11 września 2019 r. Prawo zamówień publicznych (</w:t>
      </w:r>
      <w:r w:rsidRPr="00BC7CEC">
        <w:rPr>
          <w:rFonts w:ascii="Aptos" w:hAnsi="Aptos" w:cs="Arial"/>
          <w:bCs/>
        </w:rPr>
        <w:t>Dz. U. z 202</w:t>
      </w:r>
      <w:r w:rsidR="00BC7CEC">
        <w:rPr>
          <w:rFonts w:ascii="Aptos" w:hAnsi="Aptos" w:cs="Arial"/>
          <w:bCs/>
        </w:rPr>
        <w:t>4</w:t>
      </w:r>
      <w:r w:rsidRPr="00BC7CEC">
        <w:rPr>
          <w:rFonts w:ascii="Aptos" w:hAnsi="Aptos" w:cs="Arial"/>
          <w:bCs/>
        </w:rPr>
        <w:t xml:space="preserve"> r. poz. </w:t>
      </w:r>
      <w:r w:rsidR="00BC7CEC">
        <w:rPr>
          <w:rFonts w:ascii="Aptos" w:hAnsi="Aptos" w:cs="Arial"/>
          <w:bCs/>
        </w:rPr>
        <w:t>1320</w:t>
      </w:r>
      <w:r w:rsidRPr="00BC7CEC">
        <w:rPr>
          <w:rFonts w:ascii="Aptos" w:hAnsi="Aptos" w:cs="Arial"/>
          <w:bCs/>
        </w:rPr>
        <w:t xml:space="preserve"> z </w:t>
      </w:r>
      <w:proofErr w:type="spellStart"/>
      <w:r w:rsidRPr="00BC7CEC">
        <w:rPr>
          <w:rFonts w:ascii="Aptos" w:hAnsi="Aptos" w:cs="Arial"/>
          <w:bCs/>
        </w:rPr>
        <w:t>późn</w:t>
      </w:r>
      <w:proofErr w:type="spellEnd"/>
      <w:r w:rsidRPr="00BC7CEC">
        <w:rPr>
          <w:rFonts w:ascii="Aptos" w:hAnsi="Aptos" w:cs="Arial"/>
          <w:bCs/>
        </w:rPr>
        <w:t>. zm.</w:t>
      </w:r>
      <w:r w:rsidRPr="00BC7CEC">
        <w:rPr>
          <w:rFonts w:ascii="Aptos" w:hAnsi="Aptos" w:cs="Arial"/>
        </w:rPr>
        <w:t>), zwanej dalej ustawą zawarta została umowa następującej treści</w:t>
      </w:r>
    </w:p>
    <w:p w14:paraId="5860D7FA" w14:textId="77777777" w:rsidR="008C7166" w:rsidRPr="00BC7CEC" w:rsidRDefault="008C7166" w:rsidP="00BC7CE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60" w:after="60" w:line="276" w:lineRule="auto"/>
        <w:jc w:val="both"/>
        <w:rPr>
          <w:rFonts w:ascii="Aptos" w:eastAsia="Times New Roman" w:hAnsi="Aptos" w:cs="Arial"/>
        </w:rPr>
      </w:pPr>
    </w:p>
    <w:p w14:paraId="164A6A77" w14:textId="77777777" w:rsidR="008C7166" w:rsidRPr="00BC7CEC" w:rsidRDefault="008C7166" w:rsidP="00BC7CEC">
      <w:pPr>
        <w:suppressAutoHyphens/>
        <w:spacing w:before="60" w:after="60" w:line="276" w:lineRule="auto"/>
        <w:jc w:val="center"/>
        <w:rPr>
          <w:rFonts w:ascii="Aptos" w:eastAsia="Times New Roman" w:hAnsi="Aptos" w:cs="Arial"/>
          <w:b/>
          <w:bCs/>
        </w:rPr>
      </w:pPr>
      <w:r w:rsidRPr="00BC7CEC">
        <w:rPr>
          <w:rFonts w:ascii="Aptos" w:eastAsia="Times New Roman" w:hAnsi="Aptos" w:cs="Arial"/>
          <w:b/>
          <w:bCs/>
        </w:rPr>
        <w:t xml:space="preserve">§ 1 </w:t>
      </w:r>
    </w:p>
    <w:p w14:paraId="036F3B52" w14:textId="6332EDFA" w:rsidR="008C7166" w:rsidRPr="00BC7CEC" w:rsidRDefault="00BC7CEC" w:rsidP="00BC7CEC">
      <w:pPr>
        <w:numPr>
          <w:ilvl w:val="0"/>
          <w:numId w:val="44"/>
        </w:numPr>
        <w:tabs>
          <w:tab w:val="num" w:pos="284"/>
        </w:tabs>
        <w:suppressAutoHyphens/>
        <w:spacing w:before="60" w:after="60" w:line="276" w:lineRule="auto"/>
        <w:ind w:left="284" w:hanging="284"/>
        <w:jc w:val="both"/>
        <w:rPr>
          <w:rFonts w:ascii="Aptos" w:eastAsia="Times New Roman" w:hAnsi="Aptos" w:cs="Arial"/>
        </w:rPr>
      </w:pPr>
      <w:r w:rsidRPr="00BC7CEC">
        <w:rPr>
          <w:rFonts w:ascii="Aptos" w:eastAsia="Times New Roman" w:hAnsi="Aptos" w:cs="Arial"/>
        </w:rPr>
        <w:t xml:space="preserve">Przedmiotem niniejszej umowy jest realizacja zadania </w:t>
      </w:r>
      <w:r w:rsidR="008C7166" w:rsidRPr="00BC7CEC">
        <w:rPr>
          <w:rFonts w:ascii="Aptos" w:eastAsia="Times New Roman" w:hAnsi="Aptos" w:cs="Arial"/>
        </w:rPr>
        <w:t xml:space="preserve">pn.: </w:t>
      </w:r>
      <w:r w:rsidRPr="00BC7CEC">
        <w:rPr>
          <w:rFonts w:ascii="Aptos" w:eastAsia="Times New Roman" w:hAnsi="Aptos" w:cs="Arial"/>
        </w:rPr>
        <w:t>Dostawa urządzeń kardiologicznych</w:t>
      </w:r>
      <w:r>
        <w:rPr>
          <w:rFonts w:ascii="Aptos" w:eastAsia="Times New Roman" w:hAnsi="Aptos" w:cs="Arial"/>
        </w:rPr>
        <w:t>, Zadanie nr …. - …………, dalej „Towar”</w:t>
      </w:r>
      <w:r w:rsidR="008C7166" w:rsidRPr="00BC7CEC">
        <w:rPr>
          <w:rFonts w:ascii="Aptos" w:eastAsia="Times New Roman" w:hAnsi="Aptos" w:cs="Arial"/>
        </w:rPr>
        <w:t>.</w:t>
      </w:r>
    </w:p>
    <w:p w14:paraId="7BF9BCC3" w14:textId="79A38685" w:rsidR="008C7166" w:rsidRPr="00BC7CEC" w:rsidRDefault="008C7166" w:rsidP="00BC7CEC">
      <w:pPr>
        <w:pStyle w:val="Akapitzlist"/>
        <w:numPr>
          <w:ilvl w:val="0"/>
          <w:numId w:val="44"/>
        </w:numPr>
        <w:tabs>
          <w:tab w:val="clear" w:pos="360"/>
        </w:tabs>
        <w:spacing w:before="60" w:after="60" w:line="276" w:lineRule="auto"/>
        <w:ind w:left="284" w:hanging="284"/>
        <w:jc w:val="both"/>
        <w:rPr>
          <w:rFonts w:ascii="Aptos" w:eastAsia="Times New Roman" w:hAnsi="Aptos" w:cs="Arial"/>
          <w:sz w:val="24"/>
          <w:szCs w:val="24"/>
        </w:rPr>
      </w:pPr>
      <w:r w:rsidRPr="00BC7CEC">
        <w:rPr>
          <w:rFonts w:ascii="Aptos" w:eastAsia="Times New Roman" w:hAnsi="Aptos" w:cs="Arial"/>
          <w:spacing w:val="-2"/>
          <w:sz w:val="24"/>
          <w:szCs w:val="24"/>
          <w:lang w:eastAsia="ar-SA"/>
        </w:rPr>
        <w:t>W ramach przedmiotu zamówienia</w:t>
      </w:r>
      <w:r w:rsidRPr="00BC7CEC">
        <w:rPr>
          <w:rFonts w:ascii="Aptos" w:eastAsia="Times New Roman" w:hAnsi="Aptos" w:cs="Arial"/>
          <w:sz w:val="24"/>
          <w:szCs w:val="24"/>
        </w:rPr>
        <w:t xml:space="preserve"> Wykonawca zobowiązany jest zrealizować dostawę i</w:t>
      </w:r>
      <w:r w:rsidR="00A837CE" w:rsidRPr="00BC7CEC">
        <w:rPr>
          <w:rFonts w:ascii="Aptos" w:eastAsia="Times New Roman" w:hAnsi="Aptos" w:cs="Arial"/>
          <w:sz w:val="24"/>
          <w:szCs w:val="24"/>
        </w:rPr>
        <w:t> </w:t>
      </w:r>
      <w:r w:rsidRPr="00BC7CEC">
        <w:rPr>
          <w:rFonts w:ascii="Aptos" w:eastAsia="Times New Roman" w:hAnsi="Aptos" w:cs="Arial"/>
          <w:sz w:val="24"/>
          <w:szCs w:val="24"/>
        </w:rPr>
        <w:t xml:space="preserve">uruchomienie </w:t>
      </w:r>
      <w:r w:rsidR="00BC7CEC">
        <w:rPr>
          <w:rFonts w:ascii="Aptos" w:eastAsia="Times New Roman" w:hAnsi="Aptos" w:cs="Arial"/>
          <w:sz w:val="24"/>
          <w:szCs w:val="24"/>
        </w:rPr>
        <w:t>Towaru</w:t>
      </w:r>
      <w:r w:rsidRPr="00BC7CEC">
        <w:rPr>
          <w:rFonts w:ascii="Aptos" w:eastAsia="Times New Roman" w:hAnsi="Aptos" w:cs="Arial"/>
          <w:sz w:val="24"/>
          <w:szCs w:val="24"/>
        </w:rPr>
        <w:t xml:space="preserve"> w pomieszczeniach Zamawiającego oraz sprawdzić poprawność działania dostarczonego sprzętu</w:t>
      </w:r>
      <w:r w:rsidR="00BC7CEC">
        <w:rPr>
          <w:rFonts w:ascii="Aptos" w:eastAsia="Times New Roman" w:hAnsi="Aptos" w:cs="Arial"/>
          <w:sz w:val="24"/>
          <w:szCs w:val="24"/>
        </w:rPr>
        <w:t xml:space="preserve"> </w:t>
      </w:r>
      <w:r w:rsidR="00ED762D">
        <w:rPr>
          <w:rFonts w:ascii="Aptos" w:eastAsia="Times New Roman" w:hAnsi="Aptos" w:cs="Arial"/>
          <w:sz w:val="24"/>
          <w:szCs w:val="24"/>
        </w:rPr>
        <w:t>w obecności</w:t>
      </w:r>
      <w:r w:rsidR="00BC7CEC">
        <w:rPr>
          <w:rFonts w:ascii="Aptos" w:eastAsia="Times New Roman" w:hAnsi="Aptos" w:cs="Arial"/>
          <w:sz w:val="24"/>
          <w:szCs w:val="24"/>
        </w:rPr>
        <w:t xml:space="preserve"> pracowników Zamawiającego</w:t>
      </w:r>
      <w:r w:rsidRPr="00BC7CEC">
        <w:rPr>
          <w:rFonts w:ascii="Aptos" w:eastAsia="Times New Roman" w:hAnsi="Aptos" w:cs="Arial"/>
          <w:sz w:val="24"/>
          <w:szCs w:val="24"/>
        </w:rPr>
        <w:t xml:space="preserve">.  </w:t>
      </w:r>
    </w:p>
    <w:p w14:paraId="649896EC" w14:textId="3EE4B999" w:rsidR="00A837CE" w:rsidRPr="00BC7CEC" w:rsidRDefault="00BC7CEC" w:rsidP="00BC7CEC">
      <w:pPr>
        <w:pStyle w:val="Akapitzlist"/>
        <w:numPr>
          <w:ilvl w:val="0"/>
          <w:numId w:val="44"/>
        </w:numPr>
        <w:tabs>
          <w:tab w:val="clear" w:pos="360"/>
        </w:tabs>
        <w:spacing w:before="60" w:after="60" w:line="276" w:lineRule="auto"/>
        <w:ind w:left="284" w:hanging="284"/>
        <w:jc w:val="both"/>
        <w:rPr>
          <w:rFonts w:ascii="Aptos" w:eastAsia="Times New Roman" w:hAnsi="Aptos" w:cs="Arial"/>
          <w:sz w:val="24"/>
          <w:szCs w:val="24"/>
        </w:rPr>
      </w:pPr>
      <w:r w:rsidRPr="00BC7CEC">
        <w:rPr>
          <w:rFonts w:ascii="Aptos" w:eastAsia="Times New Roman" w:hAnsi="Aptos" w:cs="Arial"/>
          <w:sz w:val="24"/>
          <w:szCs w:val="24"/>
        </w:rPr>
        <w:t>Przedmiotowe zadanie jest realizowane w ramach projektu pn. „Doposażenie Zespołu Opieki Zdrowotnej w Oleśnie w specjalistyczne urządzenia medyczne w zakresie diagnostyki i leczenia chorób układu krążenia” współfinansowanego z Krajowego Planu Odbudowy i Zwiększania Odporności (KPO). Inwestycja D1.1.1 „Rozwój i modernizacja infrastruktury centrów opieki wysokospecjalistycznej i innych podmiotów leczniczych” będąca elementem komponentu D „Efektywność, dostępność i jakość systemu ochrony zdrowia”</w:t>
      </w:r>
    </w:p>
    <w:p w14:paraId="36CB8DF6" w14:textId="77777777" w:rsidR="008C7166" w:rsidRPr="00BC7CEC" w:rsidRDefault="008C7166" w:rsidP="00BC7CEC">
      <w:pPr>
        <w:widowControl w:val="0"/>
        <w:numPr>
          <w:ilvl w:val="0"/>
          <w:numId w:val="44"/>
        </w:numPr>
        <w:tabs>
          <w:tab w:val="num" w:pos="284"/>
        </w:tabs>
        <w:suppressAutoHyphens/>
        <w:spacing w:before="60" w:after="60" w:line="276" w:lineRule="auto"/>
        <w:ind w:left="284" w:hanging="284"/>
        <w:jc w:val="both"/>
        <w:rPr>
          <w:rFonts w:ascii="Aptos" w:eastAsia="Times New Roman" w:hAnsi="Aptos" w:cs="Arial"/>
          <w:b/>
          <w:bCs/>
        </w:rPr>
      </w:pPr>
      <w:r w:rsidRPr="00BC7CEC">
        <w:rPr>
          <w:rFonts w:ascii="Aptos" w:eastAsia="Times New Roman" w:hAnsi="Aptos" w:cs="Arial"/>
        </w:rPr>
        <w:t>Wykonawca oświadcza, że:</w:t>
      </w:r>
    </w:p>
    <w:p w14:paraId="3A11D96E" w14:textId="5753E1F2" w:rsidR="008C7166" w:rsidRPr="00BC7CEC" w:rsidRDefault="00BC7CEC" w:rsidP="00BC7CEC">
      <w:pPr>
        <w:pStyle w:val="Akapitzlist"/>
        <w:widowControl w:val="0"/>
        <w:numPr>
          <w:ilvl w:val="0"/>
          <w:numId w:val="75"/>
        </w:numPr>
        <w:suppressAutoHyphens/>
        <w:spacing w:before="60" w:after="60" w:line="276" w:lineRule="auto"/>
        <w:ind w:left="567"/>
        <w:jc w:val="both"/>
        <w:rPr>
          <w:rFonts w:ascii="Aptos" w:eastAsia="Times New Roman" w:hAnsi="Aptos" w:cs="Arial"/>
          <w:b/>
          <w:bCs/>
          <w:sz w:val="24"/>
          <w:szCs w:val="24"/>
        </w:rPr>
      </w:pPr>
      <w:r>
        <w:rPr>
          <w:rFonts w:ascii="Aptos" w:eastAsia="Times New Roman" w:hAnsi="Aptos" w:cs="Arial"/>
          <w:sz w:val="24"/>
          <w:szCs w:val="24"/>
        </w:rPr>
        <w:t>Towar jest</w:t>
      </w:r>
      <w:r w:rsidR="008C7166" w:rsidRPr="00BC7CEC">
        <w:rPr>
          <w:rFonts w:ascii="Aptos" w:eastAsia="Times New Roman" w:hAnsi="Aptos" w:cs="Arial"/>
          <w:sz w:val="24"/>
          <w:szCs w:val="24"/>
        </w:rPr>
        <w:t xml:space="preserve"> dobrej jakości, nieużywan</w:t>
      </w:r>
      <w:r>
        <w:rPr>
          <w:rFonts w:ascii="Aptos" w:eastAsia="Times New Roman" w:hAnsi="Aptos" w:cs="Arial"/>
          <w:sz w:val="24"/>
          <w:szCs w:val="24"/>
        </w:rPr>
        <w:t>y</w:t>
      </w:r>
      <w:r w:rsidR="008C7166" w:rsidRPr="00BC7CEC">
        <w:rPr>
          <w:rFonts w:ascii="Aptos" w:eastAsia="Times New Roman" w:hAnsi="Aptos" w:cs="Arial"/>
          <w:sz w:val="24"/>
          <w:szCs w:val="24"/>
        </w:rPr>
        <w:t>, fabrycznie now</w:t>
      </w:r>
      <w:r>
        <w:rPr>
          <w:rFonts w:ascii="Aptos" w:eastAsia="Times New Roman" w:hAnsi="Aptos" w:cs="Arial"/>
          <w:sz w:val="24"/>
          <w:szCs w:val="24"/>
        </w:rPr>
        <w:t>y</w:t>
      </w:r>
      <w:r w:rsidR="008C7166" w:rsidRPr="00BC7CEC">
        <w:rPr>
          <w:rFonts w:ascii="Aptos" w:eastAsia="Times New Roman" w:hAnsi="Aptos" w:cs="Arial"/>
          <w:sz w:val="24"/>
          <w:szCs w:val="24"/>
        </w:rPr>
        <w:t xml:space="preserve">, posiada odpowiednie certyfikaty i spełnia obowiązujące normy dla tego rodzaju urządzeń wraz z dokumentami </w:t>
      </w:r>
      <w:r w:rsidR="008C7166" w:rsidRPr="00BC7CEC">
        <w:rPr>
          <w:rFonts w:ascii="Aptos" w:eastAsia="Times New Roman" w:hAnsi="Aptos" w:cs="Arial"/>
          <w:sz w:val="24"/>
          <w:szCs w:val="24"/>
        </w:rPr>
        <w:lastRenderedPageBreak/>
        <w:t>potwierdzającymi dopuszczalność do użytkowania w placówkach służby zdrowia,</w:t>
      </w:r>
    </w:p>
    <w:p w14:paraId="59CF1A3D" w14:textId="6684661C" w:rsidR="008C7166" w:rsidRPr="00BC7CEC" w:rsidRDefault="00BC7CEC" w:rsidP="00BC7CEC">
      <w:pPr>
        <w:pStyle w:val="Akapitzlist"/>
        <w:widowControl w:val="0"/>
        <w:numPr>
          <w:ilvl w:val="0"/>
          <w:numId w:val="75"/>
        </w:numPr>
        <w:suppressAutoHyphens/>
        <w:spacing w:before="60" w:after="60" w:line="276" w:lineRule="auto"/>
        <w:ind w:left="567"/>
        <w:jc w:val="both"/>
        <w:rPr>
          <w:rFonts w:ascii="Aptos" w:eastAsia="Times New Roman" w:hAnsi="Aptos" w:cs="Arial"/>
          <w:b/>
          <w:bCs/>
          <w:sz w:val="24"/>
          <w:szCs w:val="24"/>
        </w:rPr>
      </w:pPr>
      <w:r>
        <w:rPr>
          <w:rFonts w:ascii="Aptos" w:eastAsia="Times New Roman" w:hAnsi="Aptos" w:cs="Arial"/>
          <w:bCs/>
          <w:sz w:val="24"/>
          <w:szCs w:val="24"/>
        </w:rPr>
        <w:t xml:space="preserve">Towar </w:t>
      </w:r>
      <w:r w:rsidR="008C7166" w:rsidRPr="00BC7CEC">
        <w:rPr>
          <w:rFonts w:ascii="Aptos" w:eastAsia="Times New Roman" w:hAnsi="Aptos" w:cs="Arial"/>
          <w:bCs/>
          <w:sz w:val="24"/>
          <w:szCs w:val="24"/>
        </w:rPr>
        <w:t xml:space="preserve"> zostanie dostarczony, wniesiony, zamontowany, podłączony, skonfigurowany oraz zostanie sprawdzona poprawność działania w miejscu wskazanym przez Zamawiającego,</w:t>
      </w:r>
    </w:p>
    <w:p w14:paraId="792E88B9" w14:textId="77777777" w:rsidR="008C7166" w:rsidRPr="00BC7CEC" w:rsidRDefault="008C7166" w:rsidP="00BC7CEC">
      <w:pPr>
        <w:pStyle w:val="Akapitzlist"/>
        <w:widowControl w:val="0"/>
        <w:numPr>
          <w:ilvl w:val="0"/>
          <w:numId w:val="75"/>
        </w:numPr>
        <w:suppressAutoHyphens/>
        <w:spacing w:before="60" w:after="60" w:line="276" w:lineRule="auto"/>
        <w:ind w:left="567"/>
        <w:jc w:val="both"/>
        <w:rPr>
          <w:rFonts w:ascii="Aptos" w:eastAsia="Times New Roman" w:hAnsi="Aptos" w:cs="Arial"/>
          <w:b/>
          <w:bCs/>
          <w:sz w:val="24"/>
          <w:szCs w:val="24"/>
        </w:rPr>
      </w:pPr>
      <w:r w:rsidRPr="00BC7CEC">
        <w:rPr>
          <w:rFonts w:ascii="Aptos" w:eastAsia="Times New Roman" w:hAnsi="Aptos" w:cs="Arial"/>
          <w:sz w:val="24"/>
          <w:szCs w:val="24"/>
          <w:lang w:eastAsia="ar-SA"/>
        </w:rPr>
        <w:t>zobowiązuje się do zabrania wszelkich opakowań pozostałych po montażu,</w:t>
      </w:r>
    </w:p>
    <w:p w14:paraId="094016FF" w14:textId="77777777" w:rsidR="008C7166" w:rsidRPr="00BC7CEC" w:rsidRDefault="008C7166" w:rsidP="00BC7CEC">
      <w:pPr>
        <w:pStyle w:val="Akapitzlist"/>
        <w:widowControl w:val="0"/>
        <w:numPr>
          <w:ilvl w:val="0"/>
          <w:numId w:val="75"/>
        </w:numPr>
        <w:suppressAutoHyphens/>
        <w:spacing w:before="60" w:after="60" w:line="276" w:lineRule="auto"/>
        <w:ind w:left="567"/>
        <w:jc w:val="both"/>
        <w:rPr>
          <w:rFonts w:ascii="Aptos" w:eastAsia="Times New Roman" w:hAnsi="Aptos" w:cs="Arial"/>
          <w:b/>
          <w:bCs/>
          <w:sz w:val="24"/>
          <w:szCs w:val="24"/>
        </w:rPr>
      </w:pPr>
      <w:r w:rsidRPr="00BC7CEC">
        <w:rPr>
          <w:rFonts w:ascii="Aptos" w:eastAsia="Times New Roman" w:hAnsi="Aptos" w:cs="Arial"/>
          <w:sz w:val="24"/>
          <w:szCs w:val="24"/>
          <w:lang w:eastAsia="ar-SA"/>
        </w:rPr>
        <w:t>wraz z dostawą sprzętu dostarczy niezbędne dokumenty, w szczególności:</w:t>
      </w:r>
    </w:p>
    <w:p w14:paraId="7ABEFCCA" w14:textId="77777777" w:rsidR="008C7166" w:rsidRPr="00BC7CEC" w:rsidRDefault="008C7166" w:rsidP="00BC7CEC">
      <w:pPr>
        <w:numPr>
          <w:ilvl w:val="1"/>
          <w:numId w:val="33"/>
        </w:numPr>
        <w:suppressAutoHyphens/>
        <w:spacing w:before="60" w:after="60" w:line="276" w:lineRule="auto"/>
        <w:ind w:left="709" w:hanging="283"/>
        <w:jc w:val="both"/>
        <w:rPr>
          <w:rFonts w:ascii="Aptos" w:eastAsia="Times New Roman" w:hAnsi="Aptos" w:cs="Arial"/>
          <w:lang w:eastAsia="ar-SA"/>
        </w:rPr>
      </w:pPr>
      <w:r w:rsidRPr="00BC7CEC">
        <w:rPr>
          <w:rFonts w:ascii="Aptos" w:eastAsia="Times New Roman" w:hAnsi="Aptos" w:cs="Arial"/>
          <w:lang w:eastAsia="ar-SA"/>
        </w:rPr>
        <w:t>Instrukcję użytkowania obsługi w języku polskim</w:t>
      </w:r>
    </w:p>
    <w:p w14:paraId="0BF4CE84" w14:textId="77777777" w:rsidR="008C7166" w:rsidRPr="00BC7CEC" w:rsidRDefault="008C7166" w:rsidP="00BC7CEC">
      <w:pPr>
        <w:numPr>
          <w:ilvl w:val="1"/>
          <w:numId w:val="33"/>
        </w:numPr>
        <w:suppressAutoHyphens/>
        <w:spacing w:before="60" w:after="60" w:line="276" w:lineRule="auto"/>
        <w:ind w:left="709" w:hanging="283"/>
        <w:jc w:val="both"/>
        <w:rPr>
          <w:rFonts w:ascii="Aptos" w:eastAsia="Times New Roman" w:hAnsi="Aptos" w:cs="Arial"/>
          <w:lang w:eastAsia="ar-SA"/>
        </w:rPr>
      </w:pPr>
      <w:r w:rsidRPr="00BC7CEC">
        <w:rPr>
          <w:rFonts w:ascii="Aptos" w:eastAsia="Times New Roman" w:hAnsi="Aptos" w:cs="Arial"/>
          <w:lang w:eastAsia="ar-SA"/>
        </w:rPr>
        <w:t>Kartę gwarancyjną</w:t>
      </w:r>
    </w:p>
    <w:p w14:paraId="49A35E9E" w14:textId="77777777" w:rsidR="008C7166" w:rsidRPr="00BC7CEC" w:rsidRDefault="008C7166" w:rsidP="00BC7CEC">
      <w:pPr>
        <w:numPr>
          <w:ilvl w:val="1"/>
          <w:numId w:val="33"/>
        </w:numPr>
        <w:suppressAutoHyphens/>
        <w:spacing w:before="60" w:after="60" w:line="276" w:lineRule="auto"/>
        <w:ind w:left="709" w:hanging="283"/>
        <w:jc w:val="both"/>
        <w:rPr>
          <w:rFonts w:ascii="Aptos" w:eastAsia="Times New Roman" w:hAnsi="Aptos" w:cs="Arial"/>
          <w:lang w:eastAsia="ar-SA"/>
        </w:rPr>
      </w:pPr>
      <w:r w:rsidRPr="00BC7CEC">
        <w:rPr>
          <w:rFonts w:ascii="Aptos" w:eastAsia="Times New Roman" w:hAnsi="Aptos" w:cs="Arial"/>
          <w:lang w:eastAsia="ar-SA"/>
        </w:rPr>
        <w:t>Deklarację zgodności</w:t>
      </w:r>
    </w:p>
    <w:p w14:paraId="1B71A3E0" w14:textId="77777777" w:rsidR="008C7166" w:rsidRPr="00BC7CEC" w:rsidRDefault="008C7166" w:rsidP="00BC7CEC">
      <w:pPr>
        <w:numPr>
          <w:ilvl w:val="1"/>
          <w:numId w:val="33"/>
        </w:numPr>
        <w:suppressAutoHyphens/>
        <w:spacing w:before="60" w:after="60" w:line="276" w:lineRule="auto"/>
        <w:ind w:left="709" w:hanging="283"/>
        <w:jc w:val="both"/>
        <w:rPr>
          <w:rFonts w:ascii="Aptos" w:eastAsia="Times New Roman" w:hAnsi="Aptos" w:cs="Arial"/>
          <w:lang w:eastAsia="ar-SA"/>
        </w:rPr>
      </w:pPr>
      <w:r w:rsidRPr="00BC7CEC">
        <w:rPr>
          <w:rFonts w:ascii="Aptos" w:eastAsia="Times New Roman" w:hAnsi="Aptos" w:cs="Arial"/>
          <w:lang w:eastAsia="ar-SA"/>
        </w:rPr>
        <w:t>Paszport techniczny</w:t>
      </w:r>
      <w:r w:rsidRPr="00BC7CEC">
        <w:rPr>
          <w:rFonts w:ascii="Aptos" w:eastAsia="Times New Roman" w:hAnsi="Aptos" w:cs="Arial"/>
        </w:rPr>
        <w:t xml:space="preserve"> </w:t>
      </w:r>
      <w:r w:rsidRPr="00BC7CEC">
        <w:rPr>
          <w:rFonts w:ascii="Aptos" w:eastAsia="Times New Roman" w:hAnsi="Aptos" w:cs="Arial"/>
          <w:lang w:eastAsia="ar-SA"/>
        </w:rPr>
        <w:t>z uzupełnioną kartą techniczną</w:t>
      </w:r>
    </w:p>
    <w:p w14:paraId="71A87EFF" w14:textId="77777777" w:rsidR="008C7166" w:rsidRPr="00BC7CEC" w:rsidRDefault="008C7166" w:rsidP="00BC7CEC">
      <w:pPr>
        <w:numPr>
          <w:ilvl w:val="1"/>
          <w:numId w:val="33"/>
        </w:numPr>
        <w:suppressAutoHyphens/>
        <w:spacing w:before="60" w:after="60" w:line="276" w:lineRule="auto"/>
        <w:ind w:left="709" w:hanging="283"/>
        <w:jc w:val="both"/>
        <w:rPr>
          <w:rFonts w:ascii="Aptos" w:eastAsia="Times New Roman" w:hAnsi="Aptos" w:cs="Arial"/>
          <w:lang w:eastAsia="ar-SA"/>
        </w:rPr>
      </w:pPr>
      <w:r w:rsidRPr="00BC7CEC">
        <w:rPr>
          <w:rFonts w:ascii="Aptos" w:eastAsia="Times New Roman" w:hAnsi="Aptos" w:cs="Arial"/>
          <w:lang w:eastAsia="ar-SA"/>
        </w:rPr>
        <w:t>Protokół instalacji</w:t>
      </w:r>
    </w:p>
    <w:p w14:paraId="681CE66F" w14:textId="77777777" w:rsidR="008C7166" w:rsidRPr="00BC7CEC" w:rsidRDefault="008C7166" w:rsidP="00BC7CEC">
      <w:pPr>
        <w:numPr>
          <w:ilvl w:val="1"/>
          <w:numId w:val="33"/>
        </w:numPr>
        <w:suppressAutoHyphens/>
        <w:spacing w:before="60" w:after="60" w:line="276" w:lineRule="auto"/>
        <w:ind w:left="709" w:hanging="283"/>
        <w:jc w:val="both"/>
        <w:rPr>
          <w:rFonts w:ascii="Aptos" w:eastAsia="Times New Roman" w:hAnsi="Aptos" w:cs="Arial"/>
          <w:lang w:eastAsia="ar-SA"/>
        </w:rPr>
      </w:pPr>
      <w:r w:rsidRPr="00BC7CEC">
        <w:rPr>
          <w:rFonts w:ascii="Aptos" w:eastAsia="Times New Roman" w:hAnsi="Aptos" w:cs="Arial"/>
          <w:lang w:eastAsia="ar-SA"/>
        </w:rPr>
        <w:t>Wykaz autoryzowanych serwisów.</w:t>
      </w:r>
    </w:p>
    <w:p w14:paraId="187EB4FA" w14:textId="77777777" w:rsidR="00C654E9" w:rsidRPr="00BC7CEC" w:rsidRDefault="00C654E9" w:rsidP="00BC7CEC">
      <w:pPr>
        <w:pStyle w:val="Akapitzlist"/>
        <w:widowControl w:val="0"/>
        <w:numPr>
          <w:ilvl w:val="0"/>
          <w:numId w:val="76"/>
        </w:numPr>
        <w:suppressAutoHyphens/>
        <w:spacing w:before="60" w:after="60" w:line="276" w:lineRule="auto"/>
        <w:jc w:val="both"/>
        <w:rPr>
          <w:rFonts w:ascii="Aptos" w:eastAsia="Times New Roman" w:hAnsi="Aptos" w:cs="Arial"/>
          <w:vanish/>
          <w:sz w:val="24"/>
          <w:szCs w:val="24"/>
        </w:rPr>
      </w:pPr>
    </w:p>
    <w:p w14:paraId="034E2FDE" w14:textId="77777777" w:rsidR="00C654E9" w:rsidRPr="00BC7CEC" w:rsidRDefault="00C654E9" w:rsidP="00BC7CEC">
      <w:pPr>
        <w:pStyle w:val="Akapitzlist"/>
        <w:widowControl w:val="0"/>
        <w:numPr>
          <w:ilvl w:val="0"/>
          <w:numId w:val="76"/>
        </w:numPr>
        <w:suppressAutoHyphens/>
        <w:spacing w:before="60" w:after="60" w:line="276" w:lineRule="auto"/>
        <w:jc w:val="both"/>
        <w:rPr>
          <w:rFonts w:ascii="Aptos" w:eastAsia="Times New Roman" w:hAnsi="Aptos" w:cs="Arial"/>
          <w:vanish/>
          <w:sz w:val="24"/>
          <w:szCs w:val="24"/>
        </w:rPr>
      </w:pPr>
    </w:p>
    <w:p w14:paraId="30E6CE13" w14:textId="77777777" w:rsidR="00C654E9" w:rsidRPr="00BC7CEC" w:rsidRDefault="00C654E9" w:rsidP="00BC7CEC">
      <w:pPr>
        <w:pStyle w:val="Akapitzlist"/>
        <w:widowControl w:val="0"/>
        <w:numPr>
          <w:ilvl w:val="0"/>
          <w:numId w:val="76"/>
        </w:numPr>
        <w:suppressAutoHyphens/>
        <w:spacing w:before="60" w:after="60" w:line="276" w:lineRule="auto"/>
        <w:jc w:val="both"/>
        <w:rPr>
          <w:rFonts w:ascii="Aptos" w:eastAsia="Times New Roman" w:hAnsi="Aptos" w:cs="Arial"/>
          <w:vanish/>
          <w:sz w:val="24"/>
          <w:szCs w:val="24"/>
        </w:rPr>
      </w:pPr>
    </w:p>
    <w:p w14:paraId="404661D4" w14:textId="77777777" w:rsidR="00C654E9" w:rsidRPr="00BC7CEC" w:rsidRDefault="00C654E9" w:rsidP="00BC7CEC">
      <w:pPr>
        <w:pStyle w:val="Akapitzlist"/>
        <w:widowControl w:val="0"/>
        <w:numPr>
          <w:ilvl w:val="0"/>
          <w:numId w:val="76"/>
        </w:numPr>
        <w:suppressAutoHyphens/>
        <w:spacing w:before="60" w:after="60" w:line="276" w:lineRule="auto"/>
        <w:jc w:val="both"/>
        <w:rPr>
          <w:rFonts w:ascii="Aptos" w:eastAsia="Times New Roman" w:hAnsi="Aptos" w:cs="Arial"/>
          <w:vanish/>
          <w:sz w:val="24"/>
          <w:szCs w:val="24"/>
        </w:rPr>
      </w:pPr>
    </w:p>
    <w:p w14:paraId="37C11C72" w14:textId="217C7FFA" w:rsidR="008C7166" w:rsidRPr="00BC7CEC" w:rsidRDefault="008C7166" w:rsidP="00BC7CEC">
      <w:pPr>
        <w:pStyle w:val="Akapitzlist"/>
        <w:widowControl w:val="0"/>
        <w:numPr>
          <w:ilvl w:val="0"/>
          <w:numId w:val="76"/>
        </w:numPr>
        <w:suppressAutoHyphens/>
        <w:spacing w:before="60" w:after="60" w:line="276" w:lineRule="auto"/>
        <w:ind w:left="993" w:hanging="1135"/>
        <w:jc w:val="both"/>
        <w:rPr>
          <w:rFonts w:ascii="Aptos" w:eastAsia="Times New Roman" w:hAnsi="Aptos" w:cs="Arial"/>
          <w:b/>
          <w:bCs/>
          <w:sz w:val="24"/>
          <w:szCs w:val="24"/>
        </w:rPr>
      </w:pPr>
      <w:r w:rsidRPr="00BC7CEC">
        <w:rPr>
          <w:rFonts w:ascii="Aptos" w:eastAsia="Times New Roman" w:hAnsi="Aptos" w:cs="Arial"/>
          <w:sz w:val="24"/>
          <w:szCs w:val="24"/>
        </w:rPr>
        <w:t>korzystanie przez Zamawiającego z dostarczonych produktów nie będzie stanowić naruszenia majątkowych praw autorskich osób trzecich,</w:t>
      </w:r>
    </w:p>
    <w:p w14:paraId="5EE422A4" w14:textId="4CF74BC6" w:rsidR="00C654E9" w:rsidRPr="00BC7CEC" w:rsidRDefault="00BC7CEC" w:rsidP="00BC7CEC">
      <w:pPr>
        <w:pStyle w:val="Akapitzlist"/>
        <w:widowControl w:val="0"/>
        <w:numPr>
          <w:ilvl w:val="0"/>
          <w:numId w:val="76"/>
        </w:numPr>
        <w:suppressAutoHyphens/>
        <w:spacing w:before="60" w:after="60" w:line="276" w:lineRule="auto"/>
        <w:ind w:left="567"/>
        <w:jc w:val="both"/>
        <w:rPr>
          <w:rFonts w:ascii="Aptos" w:eastAsia="Times New Roman" w:hAnsi="Aptos" w:cs="Arial"/>
          <w:b/>
          <w:bCs/>
          <w:sz w:val="24"/>
          <w:szCs w:val="24"/>
        </w:rPr>
      </w:pPr>
      <w:r>
        <w:rPr>
          <w:rFonts w:ascii="Aptos" w:eastAsia="Times New Roman" w:hAnsi="Aptos" w:cs="Arial"/>
          <w:bCs/>
          <w:sz w:val="24"/>
          <w:szCs w:val="24"/>
        </w:rPr>
        <w:t>Towar</w:t>
      </w:r>
      <w:r w:rsidR="008C7166" w:rsidRPr="00BC7CEC">
        <w:rPr>
          <w:rFonts w:ascii="Aptos" w:eastAsia="Times New Roman" w:hAnsi="Aptos" w:cs="Arial"/>
          <w:bCs/>
          <w:sz w:val="24"/>
          <w:szCs w:val="24"/>
        </w:rPr>
        <w:t xml:space="preserve"> jest dopuszczony do stosowania i obrotu na terytorium Rzeczpospolitej</w:t>
      </w:r>
      <w:r w:rsidR="008C7166" w:rsidRPr="00BC7CEC">
        <w:rPr>
          <w:rFonts w:ascii="Aptos" w:eastAsia="Times New Roman" w:hAnsi="Aptos" w:cs="Arial"/>
          <w:sz w:val="24"/>
          <w:szCs w:val="24"/>
        </w:rPr>
        <w:t xml:space="preserve"> Polskiej i posiada aktualne dokumenty, które zostaną udostępnione na każde żądanie Zamawiającego, zgodnie z przepisami:</w:t>
      </w:r>
    </w:p>
    <w:p w14:paraId="4C95B894" w14:textId="77777777" w:rsidR="00C654E9" w:rsidRPr="00BC7CEC" w:rsidRDefault="008C7166" w:rsidP="00BC7CEC">
      <w:pPr>
        <w:pStyle w:val="Akapitzlist"/>
        <w:widowControl w:val="0"/>
        <w:numPr>
          <w:ilvl w:val="0"/>
          <w:numId w:val="79"/>
        </w:numPr>
        <w:suppressAutoHyphens/>
        <w:spacing w:before="60" w:after="60" w:line="276" w:lineRule="auto"/>
        <w:ind w:left="709"/>
        <w:jc w:val="both"/>
        <w:rPr>
          <w:rFonts w:ascii="Aptos" w:eastAsia="Times New Roman" w:hAnsi="Aptos" w:cs="Arial"/>
          <w:b/>
          <w:bCs/>
          <w:sz w:val="24"/>
          <w:szCs w:val="24"/>
        </w:rPr>
      </w:pPr>
      <w:r w:rsidRPr="00BC7CEC">
        <w:rPr>
          <w:rFonts w:ascii="Aptos" w:eastAsia="Times New Roman" w:hAnsi="Aptos" w:cs="Arial"/>
          <w:sz w:val="24"/>
          <w:szCs w:val="24"/>
        </w:rPr>
        <w:t>ustawy z dnia 7 kwietnia 2022 r. o wyrobach medycznych (Dz. U. z 2022 r. poz. 974)</w:t>
      </w:r>
    </w:p>
    <w:p w14:paraId="3A3DAFE5" w14:textId="37517F84" w:rsidR="008C7166" w:rsidRPr="00BC7CEC" w:rsidRDefault="008C7166" w:rsidP="00BC7CEC">
      <w:pPr>
        <w:pStyle w:val="Akapitzlist"/>
        <w:widowControl w:val="0"/>
        <w:numPr>
          <w:ilvl w:val="0"/>
          <w:numId w:val="79"/>
        </w:numPr>
        <w:suppressAutoHyphens/>
        <w:spacing w:before="60" w:after="60" w:line="276" w:lineRule="auto"/>
        <w:ind w:left="709"/>
        <w:jc w:val="both"/>
        <w:rPr>
          <w:rFonts w:ascii="Aptos" w:eastAsia="Times New Roman" w:hAnsi="Aptos" w:cs="Arial"/>
          <w:b/>
          <w:bCs/>
          <w:sz w:val="24"/>
          <w:szCs w:val="24"/>
        </w:rPr>
      </w:pPr>
      <w:r w:rsidRPr="00BC7CEC">
        <w:rPr>
          <w:rFonts w:ascii="Aptos" w:eastAsia="Times New Roman" w:hAnsi="Aptos" w:cs="Arial"/>
          <w:sz w:val="24"/>
          <w:szCs w:val="24"/>
        </w:rPr>
        <w:t>oraz oznakowanie potwierdzające, że przedmiot umowy ze względu na technologię nie będzie stanowić zagrożenia dla zdrowia i życia ludzkiego.</w:t>
      </w:r>
    </w:p>
    <w:p w14:paraId="528CFB0F" w14:textId="41A3CB8E" w:rsidR="008C7166" w:rsidRPr="00BC7CEC" w:rsidRDefault="008C7166" w:rsidP="00BC7CEC">
      <w:pPr>
        <w:pStyle w:val="Akapitzlist"/>
        <w:numPr>
          <w:ilvl w:val="0"/>
          <w:numId w:val="78"/>
        </w:numPr>
        <w:suppressAutoHyphens/>
        <w:spacing w:before="60" w:after="60" w:line="276" w:lineRule="auto"/>
        <w:ind w:left="284" w:hanging="284"/>
        <w:jc w:val="both"/>
        <w:rPr>
          <w:rFonts w:ascii="Aptos" w:eastAsia="Times New Roman" w:hAnsi="Aptos" w:cs="Arial"/>
          <w:sz w:val="24"/>
          <w:szCs w:val="24"/>
        </w:rPr>
      </w:pPr>
      <w:r w:rsidRPr="00BC7CEC">
        <w:rPr>
          <w:rFonts w:ascii="Aptos" w:eastAsia="Times New Roman" w:hAnsi="Aptos" w:cs="Arial"/>
          <w:sz w:val="24"/>
          <w:szCs w:val="24"/>
        </w:rPr>
        <w:t>Zamawiający zastrzega sobie możliwość zażądania potwierdzenia wiarygodności przedstawionych przez Wykonawcę danych we wszystkich dostępnych źródłach w tym u</w:t>
      </w:r>
      <w:r w:rsidR="00BC7CEC">
        <w:rPr>
          <w:rFonts w:ascii="Aptos" w:eastAsia="Times New Roman" w:hAnsi="Aptos" w:cs="Arial"/>
          <w:sz w:val="24"/>
          <w:szCs w:val="24"/>
        </w:rPr>
        <w:t> </w:t>
      </w:r>
      <w:r w:rsidRPr="00BC7CEC">
        <w:rPr>
          <w:rFonts w:ascii="Aptos" w:eastAsia="Times New Roman" w:hAnsi="Aptos" w:cs="Arial"/>
          <w:sz w:val="24"/>
          <w:szCs w:val="24"/>
        </w:rPr>
        <w:t>producenta.</w:t>
      </w:r>
    </w:p>
    <w:p w14:paraId="05884C30" w14:textId="34AB0C53" w:rsidR="008C7166" w:rsidRPr="00BC7CEC" w:rsidRDefault="008C7166" w:rsidP="00BC7CEC">
      <w:pPr>
        <w:tabs>
          <w:tab w:val="left" w:pos="0"/>
          <w:tab w:val="right" w:pos="8953"/>
        </w:tabs>
        <w:suppressAutoHyphens/>
        <w:spacing w:before="60" w:after="60" w:line="276" w:lineRule="auto"/>
        <w:jc w:val="center"/>
        <w:rPr>
          <w:rFonts w:ascii="Aptos" w:eastAsia="Times New Roman" w:hAnsi="Aptos" w:cs="Arial"/>
          <w:b/>
          <w:bCs/>
        </w:rPr>
      </w:pPr>
      <w:r w:rsidRPr="00BC7CEC">
        <w:rPr>
          <w:rFonts w:ascii="Aptos" w:eastAsia="Times New Roman" w:hAnsi="Aptos" w:cs="Arial"/>
          <w:b/>
          <w:bCs/>
        </w:rPr>
        <w:t>§</w:t>
      </w:r>
      <w:r w:rsidR="00C654E9" w:rsidRPr="00BC7CEC">
        <w:rPr>
          <w:rFonts w:ascii="Aptos" w:eastAsia="Times New Roman" w:hAnsi="Aptos" w:cs="Arial"/>
          <w:b/>
          <w:bCs/>
        </w:rPr>
        <w:t xml:space="preserve"> </w:t>
      </w:r>
      <w:r w:rsidRPr="00BC7CEC">
        <w:rPr>
          <w:rFonts w:ascii="Aptos" w:eastAsia="Times New Roman" w:hAnsi="Aptos" w:cs="Arial"/>
          <w:b/>
          <w:bCs/>
        </w:rPr>
        <w:t xml:space="preserve">2 </w:t>
      </w:r>
    </w:p>
    <w:p w14:paraId="1AA1D139" w14:textId="6F9BA776" w:rsidR="008C7166" w:rsidRPr="00BC7CEC" w:rsidRDefault="008C7166" w:rsidP="00BC7CEC">
      <w:pPr>
        <w:widowControl w:val="0"/>
        <w:suppressAutoHyphens/>
        <w:autoSpaceDE w:val="0"/>
        <w:autoSpaceDN w:val="0"/>
        <w:adjustRightInd w:val="0"/>
        <w:spacing w:before="60" w:after="60" w:line="276" w:lineRule="auto"/>
        <w:jc w:val="both"/>
        <w:rPr>
          <w:rFonts w:ascii="Aptos" w:eastAsia="Times New Roman" w:hAnsi="Aptos" w:cs="Arial"/>
        </w:rPr>
      </w:pPr>
      <w:r w:rsidRPr="00BC7CEC">
        <w:rPr>
          <w:rFonts w:ascii="Aptos" w:eastAsia="Times New Roman" w:hAnsi="Aptos" w:cs="Arial"/>
        </w:rPr>
        <w:t>Wykonawca zobowiązuje się realizować Przedmiot umowy w okresie</w:t>
      </w:r>
      <w:r w:rsidR="00685CDF" w:rsidRPr="00BC7CEC">
        <w:rPr>
          <w:rFonts w:ascii="Aptos" w:eastAsia="Times New Roman" w:hAnsi="Aptos" w:cs="Arial"/>
        </w:rPr>
        <w:t xml:space="preserve"> </w:t>
      </w:r>
      <w:r w:rsidR="00BC7CEC">
        <w:rPr>
          <w:rFonts w:ascii="Aptos" w:eastAsia="Times New Roman" w:hAnsi="Aptos" w:cs="Arial"/>
        </w:rPr>
        <w:t>……..</w:t>
      </w:r>
      <w:r w:rsidR="00352A3F" w:rsidRPr="00BC7CEC">
        <w:rPr>
          <w:rFonts w:ascii="Aptos" w:eastAsia="Times New Roman" w:hAnsi="Aptos" w:cs="Arial"/>
        </w:rPr>
        <w:t xml:space="preserve"> </w:t>
      </w:r>
      <w:r w:rsidRPr="00BC7CEC">
        <w:rPr>
          <w:rFonts w:ascii="Aptos" w:eastAsia="Times New Roman" w:hAnsi="Aptos" w:cs="Arial"/>
        </w:rPr>
        <w:t xml:space="preserve">od dnia podpisania umowy.  </w:t>
      </w:r>
    </w:p>
    <w:p w14:paraId="4CE42C62" w14:textId="739BF34B" w:rsidR="008C7166" w:rsidRPr="00BC7CEC" w:rsidRDefault="008C7166" w:rsidP="00BC7CEC">
      <w:pPr>
        <w:tabs>
          <w:tab w:val="left" w:pos="0"/>
          <w:tab w:val="right" w:pos="8953"/>
        </w:tabs>
        <w:suppressAutoHyphens/>
        <w:spacing w:before="60" w:after="60" w:line="276" w:lineRule="auto"/>
        <w:jc w:val="center"/>
        <w:rPr>
          <w:rFonts w:ascii="Aptos" w:eastAsia="Times New Roman" w:hAnsi="Aptos" w:cs="Arial"/>
          <w:b/>
          <w:bCs/>
        </w:rPr>
      </w:pPr>
      <w:r w:rsidRPr="00BC7CEC">
        <w:rPr>
          <w:rFonts w:ascii="Aptos" w:eastAsia="Times New Roman" w:hAnsi="Aptos" w:cs="Arial"/>
          <w:b/>
        </w:rPr>
        <w:t>§</w:t>
      </w:r>
      <w:r w:rsidR="00C654E9" w:rsidRPr="00BC7CEC">
        <w:rPr>
          <w:rFonts w:ascii="Aptos" w:eastAsia="Times New Roman" w:hAnsi="Aptos" w:cs="Arial"/>
          <w:b/>
          <w:bCs/>
        </w:rPr>
        <w:t xml:space="preserve"> 3</w:t>
      </w:r>
    </w:p>
    <w:p w14:paraId="3053C607" w14:textId="2CC20371" w:rsidR="008C7166" w:rsidRPr="00BC7CEC" w:rsidRDefault="008C7166" w:rsidP="00BC7CEC">
      <w:pPr>
        <w:widowControl w:val="0"/>
        <w:numPr>
          <w:ilvl w:val="0"/>
          <w:numId w:val="39"/>
        </w:numPr>
        <w:tabs>
          <w:tab w:val="left" w:pos="360"/>
          <w:tab w:val="left" w:pos="426"/>
        </w:tabs>
        <w:suppressAutoHyphens/>
        <w:spacing w:before="60" w:after="60" w:line="276" w:lineRule="auto"/>
        <w:jc w:val="both"/>
        <w:rPr>
          <w:rFonts w:ascii="Aptos" w:eastAsia="Times New Roman" w:hAnsi="Aptos" w:cs="Arial"/>
        </w:rPr>
      </w:pPr>
      <w:r w:rsidRPr="00BC7CEC">
        <w:rPr>
          <w:rFonts w:ascii="Aptos" w:eastAsia="Times New Roman" w:hAnsi="Aptos" w:cs="Arial"/>
        </w:rPr>
        <w:t>Wykonawca jest zobowiązany wykonać przedmiot umowy zgodnie ze wskazaniami Zamawiającego, ofertą, z należytą starannością, zgodnie z zasadami sztuki i wiedzą zawodową,</w:t>
      </w:r>
      <w:r w:rsidR="00C654E9" w:rsidRPr="00BC7CEC">
        <w:rPr>
          <w:rFonts w:ascii="Aptos" w:eastAsia="Times New Roman" w:hAnsi="Aptos" w:cs="Arial"/>
        </w:rPr>
        <w:t xml:space="preserve"> </w:t>
      </w:r>
      <w:r w:rsidRPr="00BC7CEC">
        <w:rPr>
          <w:rFonts w:ascii="Aptos" w:eastAsia="Times New Roman" w:hAnsi="Aptos" w:cs="Arial"/>
        </w:rPr>
        <w:t>a także obowiązującymi normami i przepisami prawa oraz w terminach określonych w niniejszej Umowie.</w:t>
      </w:r>
    </w:p>
    <w:p w14:paraId="18E0CEC4" w14:textId="0D2AFE2C" w:rsidR="008C7166" w:rsidRPr="00BC7CEC" w:rsidRDefault="008C7166" w:rsidP="00BC7CEC">
      <w:pPr>
        <w:widowControl w:val="0"/>
        <w:numPr>
          <w:ilvl w:val="0"/>
          <w:numId w:val="39"/>
        </w:numPr>
        <w:suppressAutoHyphens/>
        <w:adjustRightInd w:val="0"/>
        <w:spacing w:before="60" w:after="60" w:line="276" w:lineRule="auto"/>
        <w:jc w:val="both"/>
        <w:textAlignment w:val="baseline"/>
        <w:rPr>
          <w:rFonts w:ascii="Aptos" w:eastAsia="Times New Roman" w:hAnsi="Aptos" w:cs="Arial"/>
        </w:rPr>
      </w:pPr>
      <w:r w:rsidRPr="00BC7CEC">
        <w:rPr>
          <w:rFonts w:ascii="Aptos" w:eastAsia="Times New Roman" w:hAnsi="Aptos" w:cs="Arial"/>
        </w:rPr>
        <w:t>Wykonawca zobowiązuje się współdziałać z Zamawiającym w celu sprawnej i</w:t>
      </w:r>
      <w:r w:rsidR="00ED762D">
        <w:rPr>
          <w:rFonts w:ascii="Aptos" w:eastAsia="Times New Roman" w:hAnsi="Aptos" w:cs="Arial"/>
        </w:rPr>
        <w:t> </w:t>
      </w:r>
      <w:r w:rsidRPr="00BC7CEC">
        <w:rPr>
          <w:rFonts w:ascii="Aptos" w:eastAsia="Times New Roman" w:hAnsi="Aptos" w:cs="Arial"/>
        </w:rPr>
        <w:t xml:space="preserve">bezkonfliktowej realizacji niniejszej Umowy. </w:t>
      </w:r>
    </w:p>
    <w:p w14:paraId="0368EEFA" w14:textId="77777777" w:rsidR="008C7166" w:rsidRPr="00BC7CEC" w:rsidRDefault="008C7166" w:rsidP="00BC7CEC">
      <w:pPr>
        <w:widowControl w:val="0"/>
        <w:numPr>
          <w:ilvl w:val="0"/>
          <w:numId w:val="39"/>
        </w:numPr>
        <w:suppressAutoHyphens/>
        <w:adjustRightInd w:val="0"/>
        <w:spacing w:before="60" w:after="60" w:line="276" w:lineRule="auto"/>
        <w:jc w:val="both"/>
        <w:textAlignment w:val="baseline"/>
        <w:rPr>
          <w:rFonts w:ascii="Aptos" w:eastAsia="Times New Roman" w:hAnsi="Aptos" w:cs="Arial"/>
        </w:rPr>
      </w:pPr>
      <w:r w:rsidRPr="00BC7CEC">
        <w:rPr>
          <w:rFonts w:ascii="Aptos" w:eastAsia="Times New Roman" w:hAnsi="Aptos" w:cs="Arial"/>
        </w:rPr>
        <w:t xml:space="preserve">Wykonawca jest zobowiązany posługiwać się osobami posiadającymi odpowiednie kwalifikacje, odpowiednio przeszkolonymi i wyposażonymi w niezbędny sprzęt. </w:t>
      </w:r>
    </w:p>
    <w:p w14:paraId="6BA4A204" w14:textId="57F4C89A" w:rsidR="008C7166" w:rsidRPr="00BC7CEC" w:rsidRDefault="008C7166" w:rsidP="00BC7CEC">
      <w:pPr>
        <w:widowControl w:val="0"/>
        <w:numPr>
          <w:ilvl w:val="0"/>
          <w:numId w:val="39"/>
        </w:numPr>
        <w:suppressAutoHyphens/>
        <w:adjustRightInd w:val="0"/>
        <w:spacing w:before="60" w:after="60" w:line="276" w:lineRule="auto"/>
        <w:jc w:val="both"/>
        <w:textAlignment w:val="baseline"/>
        <w:rPr>
          <w:rFonts w:ascii="Aptos" w:eastAsia="Times New Roman" w:hAnsi="Aptos" w:cs="Arial"/>
        </w:rPr>
      </w:pPr>
      <w:r w:rsidRPr="00BC7CEC">
        <w:rPr>
          <w:rFonts w:ascii="Aptos" w:eastAsia="Times New Roman" w:hAnsi="Aptos" w:cs="Arial"/>
        </w:rPr>
        <w:t>Wykonawca jest zobowiązany do informowania Zamawiającego bez zbędnej zwłoki, o</w:t>
      </w:r>
      <w:r w:rsidR="00ED762D">
        <w:rPr>
          <w:rFonts w:ascii="Aptos" w:eastAsia="Times New Roman" w:hAnsi="Aptos" w:cs="Arial"/>
        </w:rPr>
        <w:t> </w:t>
      </w:r>
      <w:r w:rsidRPr="00BC7CEC">
        <w:rPr>
          <w:rFonts w:ascii="Aptos" w:eastAsia="Times New Roman" w:hAnsi="Aptos" w:cs="Arial"/>
        </w:rPr>
        <w:t>wszelkich zagrożeniach dla realizacji umowy, w szczególności dotyczących terminów i jej zakresu rzeczowego.</w:t>
      </w:r>
    </w:p>
    <w:p w14:paraId="25E8724F" w14:textId="7E335FE2" w:rsidR="008C7166" w:rsidRPr="00BC7CEC" w:rsidRDefault="008C7166" w:rsidP="00BC7CEC">
      <w:pPr>
        <w:numPr>
          <w:ilvl w:val="0"/>
          <w:numId w:val="39"/>
        </w:numPr>
        <w:suppressAutoHyphens/>
        <w:spacing w:before="60" w:after="60" w:line="276" w:lineRule="auto"/>
        <w:jc w:val="both"/>
        <w:rPr>
          <w:rFonts w:ascii="Aptos" w:eastAsia="Times New Roman" w:hAnsi="Aptos" w:cs="Arial"/>
        </w:rPr>
      </w:pPr>
      <w:r w:rsidRPr="00BC7CEC">
        <w:rPr>
          <w:rFonts w:ascii="Aptos" w:eastAsia="Times New Roman" w:hAnsi="Aptos" w:cs="Arial"/>
        </w:rPr>
        <w:lastRenderedPageBreak/>
        <w:t>Wykonawca zobowiązuje się do przestrzegania poufności co do informacji pozyskanych w</w:t>
      </w:r>
      <w:r w:rsidR="00C654E9" w:rsidRPr="00BC7CEC">
        <w:rPr>
          <w:rFonts w:ascii="Aptos" w:eastAsia="Times New Roman" w:hAnsi="Aptos" w:cs="Arial"/>
        </w:rPr>
        <w:t> </w:t>
      </w:r>
      <w:r w:rsidRPr="00BC7CEC">
        <w:rPr>
          <w:rFonts w:ascii="Aptos" w:eastAsia="Times New Roman" w:hAnsi="Aptos" w:cs="Arial"/>
        </w:rPr>
        <w:t>związku z realizacją umowy, w szczególności do przestrzegania przepisów dotyczących ochrony danych osobowych. Wykonawca nie może wykorzystywać pozyskanych danych w żaden inny sposób lub w innym celu niż dla wykonywania umowy, w szczególności zakazuje się wykorzystywania danych w celach reklamowych lub marketingowych.</w:t>
      </w:r>
    </w:p>
    <w:p w14:paraId="6176081B" w14:textId="77777777" w:rsidR="008C7166" w:rsidRPr="00BC7CEC" w:rsidRDefault="008C7166" w:rsidP="00BC7CEC">
      <w:pPr>
        <w:numPr>
          <w:ilvl w:val="0"/>
          <w:numId w:val="39"/>
        </w:numPr>
        <w:suppressAutoHyphens/>
        <w:spacing w:before="60" w:after="60" w:line="276" w:lineRule="auto"/>
        <w:jc w:val="both"/>
        <w:rPr>
          <w:rFonts w:ascii="Aptos" w:eastAsia="Times New Roman" w:hAnsi="Aptos" w:cs="Arial"/>
        </w:rPr>
      </w:pPr>
      <w:r w:rsidRPr="00BC7CEC">
        <w:rPr>
          <w:rFonts w:ascii="Aptos" w:eastAsia="Times New Roman" w:hAnsi="Aptos" w:cs="Arial"/>
        </w:rPr>
        <w:t>W przypadku stwierdzenia w trakcie odbioru wad lub usterek, braków w dostarczonym wyposażeniu, asortymencie Zamawiający odmawia odbioru do czasu ich usunięcia a Wykonawca usunie je na własny koszt w terminie wyznaczonym przez Zamawiającego.</w:t>
      </w:r>
    </w:p>
    <w:p w14:paraId="0821D19F" w14:textId="5FC9BC7F" w:rsidR="008C7166" w:rsidRPr="00BC7CEC" w:rsidRDefault="008C7166" w:rsidP="00BC7CEC">
      <w:pPr>
        <w:numPr>
          <w:ilvl w:val="0"/>
          <w:numId w:val="39"/>
        </w:numPr>
        <w:suppressAutoHyphens/>
        <w:spacing w:before="60" w:after="60" w:line="276" w:lineRule="auto"/>
        <w:jc w:val="both"/>
        <w:rPr>
          <w:rFonts w:ascii="Aptos" w:eastAsia="Times New Roman" w:hAnsi="Aptos" w:cs="Arial"/>
        </w:rPr>
      </w:pPr>
      <w:r w:rsidRPr="00BC7CEC">
        <w:rPr>
          <w:rFonts w:ascii="Aptos" w:eastAsia="Times New Roman" w:hAnsi="Aptos" w:cs="Arial"/>
          <w:lang w:eastAsia="ar-SA"/>
        </w:rPr>
        <w:t xml:space="preserve">Reklamacja będzie składana  drogą e-mailową przez pracownika </w:t>
      </w:r>
      <w:r w:rsidR="00C654E9" w:rsidRPr="00BC7CEC">
        <w:rPr>
          <w:rFonts w:ascii="Aptos" w:eastAsia="Times New Roman" w:hAnsi="Aptos" w:cs="Arial"/>
          <w:lang w:eastAsia="ar-SA"/>
        </w:rPr>
        <w:t>Zamawiającego</w:t>
      </w:r>
      <w:r w:rsidRPr="00BC7CEC">
        <w:rPr>
          <w:rFonts w:ascii="Aptos" w:eastAsia="Times New Roman" w:hAnsi="Aptos" w:cs="Arial"/>
          <w:lang w:eastAsia="ar-SA"/>
        </w:rPr>
        <w:t xml:space="preserve">. </w:t>
      </w:r>
    </w:p>
    <w:p w14:paraId="14738420" w14:textId="056977DF" w:rsidR="008C7166" w:rsidRPr="00BC7CEC" w:rsidRDefault="008C7166" w:rsidP="00BC7CEC">
      <w:pPr>
        <w:numPr>
          <w:ilvl w:val="0"/>
          <w:numId w:val="39"/>
        </w:numPr>
        <w:suppressAutoHyphens/>
        <w:spacing w:before="60" w:after="60" w:line="276" w:lineRule="auto"/>
        <w:jc w:val="both"/>
        <w:rPr>
          <w:rFonts w:ascii="Aptos" w:eastAsia="Times New Roman" w:hAnsi="Aptos" w:cs="Arial"/>
        </w:rPr>
      </w:pPr>
      <w:r w:rsidRPr="00BC7CEC">
        <w:rPr>
          <w:rFonts w:ascii="Aptos" w:eastAsia="Times New Roman" w:hAnsi="Aptos" w:cs="Arial"/>
          <w:lang w:eastAsia="ar-SA"/>
        </w:rPr>
        <w:t xml:space="preserve">Reklamacje będą rozpatrywane w terminie nie dłuższym niż </w:t>
      </w:r>
      <w:r w:rsidR="00A51418" w:rsidRPr="00BC7CEC">
        <w:rPr>
          <w:rFonts w:ascii="Aptos" w:eastAsia="Times New Roman" w:hAnsi="Aptos" w:cs="Arial"/>
          <w:lang w:eastAsia="ar-SA"/>
        </w:rPr>
        <w:t>7</w:t>
      </w:r>
      <w:r w:rsidRPr="00BC7CEC">
        <w:rPr>
          <w:rFonts w:ascii="Aptos" w:eastAsia="Times New Roman" w:hAnsi="Aptos" w:cs="Arial"/>
          <w:lang w:eastAsia="ar-SA"/>
        </w:rPr>
        <w:t xml:space="preserve"> dni od dnia złożenie jej do Wykonawcy.</w:t>
      </w:r>
    </w:p>
    <w:p w14:paraId="2EA07E6B" w14:textId="39CFB8A4" w:rsidR="008C7166" w:rsidRPr="00BC7CEC" w:rsidRDefault="008C7166" w:rsidP="00BC7CEC">
      <w:pPr>
        <w:numPr>
          <w:ilvl w:val="0"/>
          <w:numId w:val="39"/>
        </w:numPr>
        <w:suppressAutoHyphens/>
        <w:spacing w:before="60" w:after="60" w:line="276" w:lineRule="auto"/>
        <w:jc w:val="both"/>
        <w:rPr>
          <w:rFonts w:ascii="Aptos" w:eastAsia="Times New Roman" w:hAnsi="Aptos" w:cs="Arial"/>
        </w:rPr>
      </w:pPr>
      <w:r w:rsidRPr="00BC7CEC">
        <w:rPr>
          <w:rFonts w:ascii="Aptos" w:eastAsia="Times New Roman" w:hAnsi="Aptos" w:cs="Arial"/>
          <w:lang w:eastAsia="ar-SA"/>
        </w:rPr>
        <w:t xml:space="preserve">Wykonawca zobowiązuje się do wymiany modułu wadliwego na moduł bez wad w ciągu </w:t>
      </w:r>
      <w:r w:rsidR="00A51418" w:rsidRPr="00BC7CEC">
        <w:rPr>
          <w:rFonts w:ascii="Aptos" w:eastAsia="Times New Roman" w:hAnsi="Aptos" w:cs="Arial"/>
          <w:lang w:eastAsia="ar-SA"/>
        </w:rPr>
        <w:t>3</w:t>
      </w:r>
      <w:r w:rsidRPr="00BC7CEC">
        <w:rPr>
          <w:rFonts w:ascii="Aptos" w:eastAsia="Times New Roman" w:hAnsi="Aptos" w:cs="Arial"/>
          <w:lang w:eastAsia="ar-SA"/>
        </w:rPr>
        <w:t xml:space="preserve"> dni roboczych</w:t>
      </w:r>
      <w:r w:rsidRPr="00BC7CEC">
        <w:rPr>
          <w:rFonts w:ascii="Aptos" w:eastAsia="Times New Roman" w:hAnsi="Aptos" w:cs="Arial"/>
          <w:b/>
          <w:lang w:eastAsia="ar-SA"/>
        </w:rPr>
        <w:t xml:space="preserve"> </w:t>
      </w:r>
      <w:r w:rsidRPr="00BC7CEC">
        <w:rPr>
          <w:rFonts w:ascii="Aptos" w:eastAsia="Times New Roman" w:hAnsi="Aptos" w:cs="Arial"/>
          <w:lang w:eastAsia="ar-SA"/>
        </w:rPr>
        <w:t xml:space="preserve">od rozpatrzenia reklamacji, dotyczącej uszkodzenia sprzętu, wad jakościowych, braków ilościowych oraz w przypadku dostarczenia sprzętu nie zamówionego. </w:t>
      </w:r>
    </w:p>
    <w:p w14:paraId="5E1E8A96" w14:textId="77777777" w:rsidR="008C7166" w:rsidRPr="00BC7CEC" w:rsidRDefault="008C7166" w:rsidP="00BC7CEC">
      <w:pPr>
        <w:numPr>
          <w:ilvl w:val="0"/>
          <w:numId w:val="39"/>
        </w:numPr>
        <w:suppressAutoHyphens/>
        <w:spacing w:before="60" w:after="60" w:line="276" w:lineRule="auto"/>
        <w:jc w:val="both"/>
        <w:rPr>
          <w:rFonts w:ascii="Aptos" w:eastAsia="Times New Roman" w:hAnsi="Aptos" w:cs="Arial"/>
        </w:rPr>
      </w:pPr>
      <w:r w:rsidRPr="00BC7CEC">
        <w:rPr>
          <w:rFonts w:ascii="Aptos" w:eastAsia="Times New Roman" w:hAnsi="Aptos" w:cs="Arial"/>
          <w:lang w:eastAsia="ar-SA"/>
        </w:rPr>
        <w:t>W przypadku dostarczenia sprzętu nie zamówionego przez Zamawiającego zostanie on zwrócony Wykonawcy na jego koszt.</w:t>
      </w:r>
    </w:p>
    <w:p w14:paraId="743A9F63" w14:textId="77777777" w:rsidR="00C654E9" w:rsidRPr="00BC7CEC" w:rsidRDefault="008C7166" w:rsidP="00BC7CEC">
      <w:pPr>
        <w:numPr>
          <w:ilvl w:val="0"/>
          <w:numId w:val="39"/>
        </w:numPr>
        <w:suppressAutoHyphens/>
        <w:spacing w:before="60" w:after="60" w:line="276" w:lineRule="auto"/>
        <w:jc w:val="both"/>
        <w:rPr>
          <w:rFonts w:ascii="Aptos" w:eastAsia="Times New Roman" w:hAnsi="Aptos" w:cs="Arial"/>
          <w:color w:val="FF0000"/>
        </w:rPr>
      </w:pPr>
      <w:r w:rsidRPr="00BC7CEC">
        <w:rPr>
          <w:rFonts w:ascii="Aptos" w:eastAsia="Times New Roman" w:hAnsi="Aptos" w:cs="Arial"/>
        </w:rPr>
        <w:t>Wykonawca zobowiązany jest do przeprowadzenia instruktażu stanowiskowego  wskazanej przez Zamawiającego grupy osób z zakresu obsługi przedmiotu umowy w terminie ustalonym przez strony, jednak nie później niż przed podpisaniem protokołu odbioru przedmiotu umowy.</w:t>
      </w:r>
    </w:p>
    <w:p w14:paraId="21AD19BA" w14:textId="73D2ACC3" w:rsidR="008C7166" w:rsidRPr="00BC7CEC" w:rsidRDefault="008C7166" w:rsidP="00BC7CEC">
      <w:pPr>
        <w:numPr>
          <w:ilvl w:val="0"/>
          <w:numId w:val="39"/>
        </w:numPr>
        <w:suppressAutoHyphens/>
        <w:spacing w:before="60" w:after="60" w:line="276" w:lineRule="auto"/>
        <w:jc w:val="both"/>
        <w:rPr>
          <w:rFonts w:ascii="Aptos" w:eastAsia="Times New Roman" w:hAnsi="Aptos" w:cs="Arial"/>
          <w:color w:val="FF0000"/>
        </w:rPr>
      </w:pPr>
      <w:r w:rsidRPr="00BC7CEC">
        <w:rPr>
          <w:rFonts w:ascii="Aptos" w:eastAsia="Times New Roman" w:hAnsi="Aptos" w:cs="Arial"/>
        </w:rPr>
        <w:t xml:space="preserve">Na powyższą okoliczność zostanie sporządzony </w:t>
      </w:r>
      <w:r w:rsidRPr="00BC7CEC">
        <w:rPr>
          <w:rFonts w:ascii="Aptos" w:eastAsia="Times New Roman" w:hAnsi="Aptos" w:cs="Arial"/>
          <w:lang w:eastAsia="ar-SA"/>
        </w:rPr>
        <w:t>Protokół z przeprowadzonego instruktażu stanowiskowego  personelu z obsługi urządzenia/urządzeń.</w:t>
      </w:r>
    </w:p>
    <w:p w14:paraId="08C0C5A5" w14:textId="0DED0D7A" w:rsidR="008C7166" w:rsidRPr="00BC7CEC" w:rsidRDefault="008C7166" w:rsidP="00BC7CEC">
      <w:pPr>
        <w:spacing w:before="60" w:after="60" w:line="276" w:lineRule="auto"/>
        <w:jc w:val="center"/>
        <w:rPr>
          <w:rFonts w:ascii="Aptos" w:eastAsia="Times New Roman" w:hAnsi="Aptos" w:cs="Arial"/>
          <w:b/>
          <w:bCs/>
        </w:rPr>
      </w:pPr>
      <w:r w:rsidRPr="00BC7CEC">
        <w:rPr>
          <w:rFonts w:ascii="Aptos" w:eastAsia="Times New Roman" w:hAnsi="Aptos" w:cs="Arial"/>
          <w:b/>
        </w:rPr>
        <w:t>§</w:t>
      </w:r>
      <w:r w:rsidR="00C654E9" w:rsidRPr="00BC7CEC">
        <w:rPr>
          <w:rFonts w:ascii="Aptos" w:eastAsia="Times New Roman" w:hAnsi="Aptos" w:cs="Arial"/>
          <w:b/>
        </w:rPr>
        <w:t xml:space="preserve"> </w:t>
      </w:r>
      <w:r w:rsidR="00C654E9" w:rsidRPr="00BC7CEC">
        <w:rPr>
          <w:rFonts w:ascii="Aptos" w:eastAsia="Times New Roman" w:hAnsi="Aptos" w:cs="Arial"/>
          <w:b/>
          <w:bCs/>
        </w:rPr>
        <w:t>4</w:t>
      </w:r>
      <w:r w:rsidRPr="00BC7CEC">
        <w:rPr>
          <w:rFonts w:ascii="Aptos" w:eastAsia="Times New Roman" w:hAnsi="Aptos" w:cs="Arial"/>
          <w:b/>
          <w:bCs/>
        </w:rPr>
        <w:t xml:space="preserve"> </w:t>
      </w:r>
    </w:p>
    <w:p w14:paraId="34C2BD1C" w14:textId="77777777" w:rsidR="008C7166" w:rsidRPr="00BC7CEC" w:rsidRDefault="008C7166" w:rsidP="00BC7CEC">
      <w:pPr>
        <w:tabs>
          <w:tab w:val="left" w:pos="0"/>
          <w:tab w:val="right" w:pos="8953"/>
        </w:tabs>
        <w:spacing w:before="60" w:after="60" w:line="276" w:lineRule="auto"/>
        <w:rPr>
          <w:rFonts w:ascii="Aptos" w:eastAsia="Times New Roman" w:hAnsi="Aptos" w:cs="Arial"/>
          <w:bCs/>
        </w:rPr>
      </w:pPr>
      <w:r w:rsidRPr="00BC7CEC">
        <w:rPr>
          <w:rFonts w:ascii="Aptos" w:eastAsia="Times New Roman" w:hAnsi="Aptos" w:cs="Arial"/>
          <w:bCs/>
        </w:rPr>
        <w:t>Zamawiający zobowiązuje się do:</w:t>
      </w:r>
    </w:p>
    <w:p w14:paraId="2DDDA3EE" w14:textId="77777777" w:rsidR="008C7166" w:rsidRPr="00BC7CEC" w:rsidRDefault="008C7166" w:rsidP="00BC7CEC">
      <w:pPr>
        <w:numPr>
          <w:ilvl w:val="0"/>
          <w:numId w:val="38"/>
        </w:numPr>
        <w:tabs>
          <w:tab w:val="left" w:pos="0"/>
          <w:tab w:val="right" w:pos="8953"/>
        </w:tabs>
        <w:suppressAutoHyphens/>
        <w:spacing w:before="60" w:after="60" w:line="276" w:lineRule="auto"/>
        <w:jc w:val="both"/>
        <w:rPr>
          <w:rFonts w:ascii="Aptos" w:eastAsia="Times New Roman" w:hAnsi="Aptos" w:cs="Arial"/>
          <w:bCs/>
        </w:rPr>
      </w:pPr>
      <w:r w:rsidRPr="00BC7CEC">
        <w:rPr>
          <w:rFonts w:ascii="Aptos" w:eastAsia="Times New Roman" w:hAnsi="Aptos" w:cs="Arial"/>
          <w:bCs/>
        </w:rPr>
        <w:t>Współpracy z  Wykonawcą w celu sprawnej realizacji przedmiotu umowy,</w:t>
      </w:r>
    </w:p>
    <w:p w14:paraId="2AE6A340" w14:textId="77777777" w:rsidR="008C7166" w:rsidRPr="00BC7CEC" w:rsidRDefault="008C7166" w:rsidP="00BC7CEC">
      <w:pPr>
        <w:numPr>
          <w:ilvl w:val="0"/>
          <w:numId w:val="38"/>
        </w:numPr>
        <w:tabs>
          <w:tab w:val="left" w:pos="0"/>
          <w:tab w:val="right" w:pos="8953"/>
        </w:tabs>
        <w:suppressAutoHyphens/>
        <w:spacing w:before="60" w:after="60" w:line="276" w:lineRule="auto"/>
        <w:jc w:val="both"/>
        <w:rPr>
          <w:rFonts w:ascii="Aptos" w:eastAsia="Times New Roman" w:hAnsi="Aptos" w:cs="Arial"/>
          <w:bCs/>
        </w:rPr>
      </w:pPr>
      <w:r w:rsidRPr="00BC7CEC">
        <w:rPr>
          <w:rFonts w:ascii="Aptos" w:eastAsia="Times New Roman" w:hAnsi="Aptos" w:cs="Arial"/>
          <w:bCs/>
        </w:rPr>
        <w:t>Zapewnienia osobom wyznaczonym przez Wykonawcę, dostępu do pomieszczeń Zamawiającego,</w:t>
      </w:r>
    </w:p>
    <w:p w14:paraId="6D119428" w14:textId="77777777" w:rsidR="008C7166" w:rsidRPr="00BC7CEC" w:rsidRDefault="008C7166" w:rsidP="00BC7CEC">
      <w:pPr>
        <w:numPr>
          <w:ilvl w:val="0"/>
          <w:numId w:val="38"/>
        </w:numPr>
        <w:tabs>
          <w:tab w:val="left" w:pos="0"/>
          <w:tab w:val="right" w:pos="8953"/>
        </w:tabs>
        <w:suppressAutoHyphens/>
        <w:spacing w:before="60" w:after="60" w:line="276" w:lineRule="auto"/>
        <w:jc w:val="both"/>
        <w:rPr>
          <w:rFonts w:ascii="Aptos" w:eastAsia="Times New Roman" w:hAnsi="Aptos" w:cs="Arial"/>
          <w:bCs/>
        </w:rPr>
      </w:pPr>
      <w:r w:rsidRPr="00BC7CEC">
        <w:rPr>
          <w:rFonts w:ascii="Aptos" w:eastAsia="Times New Roman" w:hAnsi="Aptos" w:cs="Arial"/>
          <w:bCs/>
        </w:rPr>
        <w:t>Przekazania Wykonawcy niezbędnych informacji koniecznych do poprawnej realizacji przedmiotu umowy,</w:t>
      </w:r>
    </w:p>
    <w:p w14:paraId="35E7A5F2" w14:textId="4E5D6D54" w:rsidR="00091E99" w:rsidRPr="00BC7CEC" w:rsidRDefault="008C7166" w:rsidP="00BC7CEC">
      <w:pPr>
        <w:numPr>
          <w:ilvl w:val="0"/>
          <w:numId w:val="38"/>
        </w:numPr>
        <w:tabs>
          <w:tab w:val="left" w:pos="0"/>
          <w:tab w:val="right" w:pos="8953"/>
        </w:tabs>
        <w:suppressAutoHyphens/>
        <w:spacing w:before="60" w:after="60" w:line="276" w:lineRule="auto"/>
        <w:jc w:val="both"/>
        <w:rPr>
          <w:rFonts w:ascii="Aptos" w:eastAsia="Times New Roman" w:hAnsi="Aptos" w:cs="Arial"/>
          <w:bCs/>
        </w:rPr>
      </w:pPr>
      <w:r w:rsidRPr="00BC7CEC">
        <w:rPr>
          <w:rFonts w:ascii="Aptos" w:eastAsia="Times New Roman" w:hAnsi="Aptos" w:cs="Arial"/>
          <w:bCs/>
        </w:rPr>
        <w:t>Zapewnienia dostępności własnych pracowników przypisanych do realizacji przedmiotu umowy.</w:t>
      </w:r>
    </w:p>
    <w:p w14:paraId="48C97B04" w14:textId="1C0947CC" w:rsidR="008C7166" w:rsidRPr="00BC7CEC" w:rsidRDefault="008C7166" w:rsidP="00BC7CEC">
      <w:pPr>
        <w:tabs>
          <w:tab w:val="left" w:pos="0"/>
          <w:tab w:val="right" w:pos="8953"/>
        </w:tabs>
        <w:suppressAutoHyphens/>
        <w:spacing w:before="60" w:after="60" w:line="276" w:lineRule="auto"/>
        <w:jc w:val="center"/>
        <w:rPr>
          <w:rFonts w:ascii="Aptos" w:eastAsia="Times New Roman" w:hAnsi="Aptos" w:cs="Arial"/>
          <w:b/>
          <w:bCs/>
        </w:rPr>
      </w:pPr>
      <w:r w:rsidRPr="00BC7CEC">
        <w:rPr>
          <w:rFonts w:ascii="Aptos" w:eastAsia="Times New Roman" w:hAnsi="Aptos" w:cs="Arial"/>
          <w:b/>
          <w:bCs/>
        </w:rPr>
        <w:t>§</w:t>
      </w:r>
      <w:r w:rsidR="00C654E9" w:rsidRPr="00BC7CEC">
        <w:rPr>
          <w:rFonts w:ascii="Aptos" w:eastAsia="Times New Roman" w:hAnsi="Aptos" w:cs="Arial"/>
          <w:b/>
          <w:bCs/>
        </w:rPr>
        <w:t xml:space="preserve"> 5</w:t>
      </w:r>
    </w:p>
    <w:p w14:paraId="19A00253" w14:textId="7A84E229" w:rsidR="008C7166" w:rsidRPr="00BC7CEC" w:rsidRDefault="008C7166" w:rsidP="00BC7CEC">
      <w:pPr>
        <w:widowControl w:val="0"/>
        <w:numPr>
          <w:ilvl w:val="0"/>
          <w:numId w:val="34"/>
        </w:numPr>
        <w:tabs>
          <w:tab w:val="num" w:pos="284"/>
        </w:tabs>
        <w:suppressAutoHyphens/>
        <w:adjustRightInd w:val="0"/>
        <w:spacing w:before="60" w:after="60" w:line="276" w:lineRule="auto"/>
        <w:ind w:left="284" w:hanging="284"/>
        <w:jc w:val="both"/>
        <w:textAlignment w:val="baseline"/>
        <w:rPr>
          <w:rFonts w:ascii="Aptos" w:eastAsia="Times New Roman" w:hAnsi="Aptos" w:cs="Arial"/>
        </w:rPr>
      </w:pPr>
      <w:r w:rsidRPr="00BC7CEC">
        <w:rPr>
          <w:rFonts w:ascii="Aptos" w:eastAsia="Times New Roman" w:hAnsi="Aptos" w:cs="Arial"/>
        </w:rPr>
        <w:t xml:space="preserve">Wykonawca dostarczy do Zamawiającego </w:t>
      </w:r>
      <w:r w:rsidR="00ED762D">
        <w:rPr>
          <w:rFonts w:ascii="Aptos" w:eastAsia="Times New Roman" w:hAnsi="Aptos" w:cs="Arial"/>
        </w:rPr>
        <w:t>Towar</w:t>
      </w:r>
      <w:r w:rsidRPr="00BC7CEC">
        <w:rPr>
          <w:rFonts w:ascii="Aptos" w:eastAsia="Times New Roman" w:hAnsi="Aptos" w:cs="Arial"/>
        </w:rPr>
        <w:t xml:space="preserve">, zgodnie z warunkami niniejszej umowy i poniesie pełne ryzyko związane z niebezpieczeństwem jego utraty albo uszkodzenia do chwili dokonania jego odbioru przez Zamawiającego. Z chwilą odbioru przez Zamawiającego potwierdzonego Protokołem Odbioru całkowite ryzyko uszkodzenia lub utraty przedmiotu umowy przechodzi na Zamawiającego. </w:t>
      </w:r>
    </w:p>
    <w:p w14:paraId="2A85F143" w14:textId="5CE2A47F" w:rsidR="008C7166" w:rsidRPr="00BC7CEC" w:rsidRDefault="00ED762D" w:rsidP="00BC7CEC">
      <w:pPr>
        <w:widowControl w:val="0"/>
        <w:numPr>
          <w:ilvl w:val="0"/>
          <w:numId w:val="34"/>
        </w:numPr>
        <w:tabs>
          <w:tab w:val="num" w:pos="284"/>
        </w:tabs>
        <w:suppressAutoHyphens/>
        <w:adjustRightInd w:val="0"/>
        <w:spacing w:before="60" w:after="60" w:line="276" w:lineRule="auto"/>
        <w:ind w:left="284" w:hanging="284"/>
        <w:jc w:val="both"/>
        <w:textAlignment w:val="baseline"/>
        <w:rPr>
          <w:rFonts w:ascii="Aptos" w:eastAsia="Times New Roman" w:hAnsi="Aptos" w:cs="Arial"/>
        </w:rPr>
      </w:pPr>
      <w:r>
        <w:rPr>
          <w:rFonts w:ascii="Aptos" w:eastAsia="Times New Roman" w:hAnsi="Aptos" w:cs="Arial"/>
        </w:rPr>
        <w:t>Towar</w:t>
      </w:r>
      <w:r w:rsidR="008C7166" w:rsidRPr="00BC7CEC">
        <w:rPr>
          <w:rFonts w:ascii="Aptos" w:eastAsia="Times New Roman" w:hAnsi="Aptos" w:cs="Arial"/>
        </w:rPr>
        <w:t xml:space="preserve"> zostanie dostarczony i uruchomiony w pomieszczeniach wskazanych przez </w:t>
      </w:r>
      <w:r w:rsidR="008C7166" w:rsidRPr="00BC7CEC">
        <w:rPr>
          <w:rFonts w:ascii="Aptos" w:eastAsia="Times New Roman" w:hAnsi="Aptos" w:cs="Arial"/>
        </w:rPr>
        <w:lastRenderedPageBreak/>
        <w:t xml:space="preserve">Zamawiającego. </w:t>
      </w:r>
    </w:p>
    <w:p w14:paraId="6F855946" w14:textId="3C74E595" w:rsidR="008C7166" w:rsidRPr="00BC7CEC" w:rsidRDefault="008C7166" w:rsidP="00BC7CEC">
      <w:pPr>
        <w:widowControl w:val="0"/>
        <w:numPr>
          <w:ilvl w:val="0"/>
          <w:numId w:val="34"/>
        </w:numPr>
        <w:tabs>
          <w:tab w:val="num" w:pos="284"/>
        </w:tabs>
        <w:suppressAutoHyphens/>
        <w:adjustRightInd w:val="0"/>
        <w:spacing w:before="60" w:after="60" w:line="276" w:lineRule="auto"/>
        <w:ind w:left="284" w:hanging="284"/>
        <w:jc w:val="both"/>
        <w:textAlignment w:val="baseline"/>
        <w:rPr>
          <w:rFonts w:ascii="Aptos" w:eastAsia="Times New Roman" w:hAnsi="Aptos" w:cs="Arial"/>
        </w:rPr>
      </w:pPr>
      <w:r w:rsidRPr="00BC7CEC">
        <w:rPr>
          <w:rFonts w:ascii="Aptos" w:eastAsia="Times New Roman" w:hAnsi="Aptos" w:cs="Arial"/>
          <w:lang w:eastAsia="ar-SA"/>
        </w:rPr>
        <w:t>Wykonawca zobowiązany j</w:t>
      </w:r>
      <w:r w:rsidR="007F6603" w:rsidRPr="00BC7CEC">
        <w:rPr>
          <w:rFonts w:ascii="Aptos" w:eastAsia="Times New Roman" w:hAnsi="Aptos" w:cs="Arial"/>
          <w:lang w:eastAsia="ar-SA"/>
        </w:rPr>
        <w:t xml:space="preserve">est dostarczyć przedmiot umowy </w:t>
      </w:r>
      <w:r w:rsidRPr="00BC7CEC">
        <w:rPr>
          <w:rFonts w:ascii="Aptos" w:eastAsia="Times New Roman" w:hAnsi="Aptos" w:cs="Arial"/>
          <w:lang w:eastAsia="ar-SA"/>
        </w:rPr>
        <w:t xml:space="preserve">do </w:t>
      </w:r>
      <w:r w:rsidR="007F6603" w:rsidRPr="00BC7CEC">
        <w:rPr>
          <w:rFonts w:ascii="Aptos" w:eastAsia="Times New Roman" w:hAnsi="Aptos" w:cs="Arial"/>
          <w:lang w:eastAsia="ar-SA"/>
        </w:rPr>
        <w:t xml:space="preserve">pomieszczenia </w:t>
      </w:r>
      <w:r w:rsidR="00A62703" w:rsidRPr="00BC7CEC">
        <w:rPr>
          <w:rFonts w:ascii="Aptos" w:eastAsia="Times New Roman" w:hAnsi="Aptos" w:cs="Arial"/>
          <w:lang w:eastAsia="ar-SA"/>
        </w:rPr>
        <w:t xml:space="preserve">Zespołu Opieki Zdrowotnej w Oleśnie ul. Klonowa 1, 46-300 Olesno, od poniedziałku </w:t>
      </w:r>
      <w:r w:rsidRPr="00BC7CEC">
        <w:rPr>
          <w:rFonts w:ascii="Aptos" w:eastAsia="Times New Roman" w:hAnsi="Aptos" w:cs="Arial"/>
          <w:lang w:eastAsia="ar-SA"/>
        </w:rPr>
        <w:t>do piątku w</w:t>
      </w:r>
      <w:r w:rsidR="00ED762D">
        <w:rPr>
          <w:rFonts w:ascii="Aptos" w:eastAsia="Times New Roman" w:hAnsi="Aptos" w:cs="Arial"/>
          <w:lang w:eastAsia="ar-SA"/>
        </w:rPr>
        <w:t> </w:t>
      </w:r>
      <w:r w:rsidRPr="00BC7CEC">
        <w:rPr>
          <w:rFonts w:ascii="Aptos" w:eastAsia="Times New Roman" w:hAnsi="Aptos" w:cs="Arial"/>
          <w:lang w:eastAsia="ar-SA"/>
        </w:rPr>
        <w:t>godz. 8.00</w:t>
      </w:r>
      <w:r w:rsidRPr="00BC7CEC">
        <w:rPr>
          <w:rFonts w:ascii="Aptos" w:eastAsia="Times New Roman" w:hAnsi="Aptos" w:cs="Arial"/>
          <w:vertAlign w:val="superscript"/>
          <w:lang w:eastAsia="ar-SA"/>
        </w:rPr>
        <w:t xml:space="preserve"> </w:t>
      </w:r>
      <w:r w:rsidRPr="00BC7CEC">
        <w:rPr>
          <w:rFonts w:ascii="Aptos" w:eastAsia="Times New Roman" w:hAnsi="Aptos" w:cs="Arial"/>
          <w:lang w:eastAsia="ar-SA"/>
        </w:rPr>
        <w:t xml:space="preserve"> - 14.00 w dni robocze</w:t>
      </w:r>
      <w:r w:rsidR="00ED762D">
        <w:rPr>
          <w:rFonts w:ascii="Aptos" w:eastAsia="Times New Roman" w:hAnsi="Aptos" w:cs="Arial"/>
          <w:lang w:eastAsia="ar-SA"/>
        </w:rPr>
        <w:t>.</w:t>
      </w:r>
    </w:p>
    <w:p w14:paraId="69BECCA3" w14:textId="18521111" w:rsidR="008C7166" w:rsidRPr="00BC7CEC" w:rsidRDefault="008C7166" w:rsidP="00BC7CEC">
      <w:pPr>
        <w:widowControl w:val="0"/>
        <w:numPr>
          <w:ilvl w:val="0"/>
          <w:numId w:val="34"/>
        </w:numPr>
        <w:tabs>
          <w:tab w:val="num" w:pos="284"/>
        </w:tabs>
        <w:suppressAutoHyphens/>
        <w:adjustRightInd w:val="0"/>
        <w:spacing w:before="60" w:after="60" w:line="276" w:lineRule="auto"/>
        <w:ind w:left="284" w:hanging="284"/>
        <w:jc w:val="both"/>
        <w:textAlignment w:val="baseline"/>
        <w:rPr>
          <w:rFonts w:ascii="Aptos" w:eastAsia="Times New Roman" w:hAnsi="Aptos" w:cs="Arial"/>
        </w:rPr>
      </w:pPr>
      <w:r w:rsidRPr="00BC7CEC">
        <w:rPr>
          <w:rFonts w:ascii="Aptos" w:eastAsia="Times New Roman" w:hAnsi="Aptos" w:cs="Arial"/>
          <w:lang w:eastAsia="ar-SA"/>
        </w:rPr>
        <w:t>Wykonawca ma obowiązek p</w:t>
      </w:r>
      <w:r w:rsidR="00352A3F" w:rsidRPr="00BC7CEC">
        <w:rPr>
          <w:rFonts w:ascii="Aptos" w:eastAsia="Times New Roman" w:hAnsi="Aptos" w:cs="Arial"/>
          <w:lang w:eastAsia="ar-SA"/>
        </w:rPr>
        <w:t>owiadomić Zamawiającego z min. 2</w:t>
      </w:r>
      <w:r w:rsidRPr="00BC7CEC">
        <w:rPr>
          <w:rFonts w:ascii="Aptos" w:eastAsia="Times New Roman" w:hAnsi="Aptos" w:cs="Arial"/>
          <w:lang w:eastAsia="ar-SA"/>
        </w:rPr>
        <w:t xml:space="preserve"> dniowym wyprzedzeniem o</w:t>
      </w:r>
      <w:r w:rsidR="00A837CE" w:rsidRPr="00BC7CEC">
        <w:rPr>
          <w:rFonts w:ascii="Aptos" w:eastAsia="Times New Roman" w:hAnsi="Aptos" w:cs="Arial"/>
          <w:lang w:eastAsia="ar-SA"/>
        </w:rPr>
        <w:t> </w:t>
      </w:r>
      <w:r w:rsidRPr="00BC7CEC">
        <w:rPr>
          <w:rFonts w:ascii="Aptos" w:eastAsia="Times New Roman" w:hAnsi="Aptos" w:cs="Arial"/>
          <w:lang w:eastAsia="ar-SA"/>
        </w:rPr>
        <w:t xml:space="preserve">zamiarze dostawy </w:t>
      </w:r>
      <w:r w:rsidR="00ED762D">
        <w:rPr>
          <w:rFonts w:ascii="Aptos" w:eastAsia="Times New Roman" w:hAnsi="Aptos" w:cs="Arial"/>
          <w:lang w:eastAsia="ar-SA"/>
        </w:rPr>
        <w:t>Towaru</w:t>
      </w:r>
      <w:r w:rsidRPr="00BC7CEC">
        <w:rPr>
          <w:rFonts w:ascii="Aptos" w:eastAsia="Times New Roman" w:hAnsi="Aptos" w:cs="Arial"/>
          <w:lang w:eastAsia="ar-SA"/>
        </w:rPr>
        <w:t>.</w:t>
      </w:r>
    </w:p>
    <w:p w14:paraId="57BD6CF1" w14:textId="77777777" w:rsidR="008C7166" w:rsidRPr="00BC7CEC" w:rsidRDefault="008C7166" w:rsidP="00BC7CEC">
      <w:pPr>
        <w:widowControl w:val="0"/>
        <w:numPr>
          <w:ilvl w:val="0"/>
          <w:numId w:val="34"/>
        </w:numPr>
        <w:tabs>
          <w:tab w:val="num" w:pos="284"/>
        </w:tabs>
        <w:suppressAutoHyphens/>
        <w:adjustRightInd w:val="0"/>
        <w:spacing w:before="60" w:after="60" w:line="276" w:lineRule="auto"/>
        <w:ind w:left="284" w:hanging="284"/>
        <w:jc w:val="both"/>
        <w:textAlignment w:val="baseline"/>
        <w:rPr>
          <w:rFonts w:ascii="Aptos" w:eastAsia="Times New Roman" w:hAnsi="Aptos" w:cs="Arial"/>
        </w:rPr>
      </w:pPr>
      <w:r w:rsidRPr="00BC7CEC">
        <w:rPr>
          <w:rFonts w:ascii="Aptos" w:eastAsia="Times New Roman" w:hAnsi="Aptos" w:cs="Arial"/>
        </w:rPr>
        <w:t>Protokół Odbioru zostanie podpisany przez Zamawiającego po sprawdzeniu poprawności działania przedmiotu umowy, zgodnie z zakresem wymaganym niniejszą Umową.</w:t>
      </w:r>
    </w:p>
    <w:p w14:paraId="190950B1" w14:textId="77777777" w:rsidR="008C7166" w:rsidRPr="00BC7CEC" w:rsidRDefault="008C7166" w:rsidP="00BC7CEC">
      <w:pPr>
        <w:widowControl w:val="0"/>
        <w:numPr>
          <w:ilvl w:val="0"/>
          <w:numId w:val="34"/>
        </w:numPr>
        <w:tabs>
          <w:tab w:val="num" w:pos="284"/>
        </w:tabs>
        <w:suppressAutoHyphens/>
        <w:adjustRightInd w:val="0"/>
        <w:spacing w:before="60" w:after="60" w:line="276" w:lineRule="auto"/>
        <w:ind w:left="284" w:hanging="284"/>
        <w:jc w:val="both"/>
        <w:textAlignment w:val="baseline"/>
        <w:rPr>
          <w:rFonts w:ascii="Aptos" w:eastAsia="Times New Roman" w:hAnsi="Aptos" w:cs="Arial"/>
        </w:rPr>
      </w:pPr>
      <w:r w:rsidRPr="00BC7CEC">
        <w:rPr>
          <w:rFonts w:ascii="Aptos" w:eastAsia="Times New Roman" w:hAnsi="Aptos" w:cs="Arial"/>
        </w:rPr>
        <w:t>W przypadku odmowy podpisania Protokołu Odbioru przez Wykonawcę, Zamawiający jest uprawniony do samodzielnego podpisania Protokołu Odbioru.</w:t>
      </w:r>
    </w:p>
    <w:p w14:paraId="2397BF79" w14:textId="17A46EAA" w:rsidR="007F6603" w:rsidRPr="00BC7CEC" w:rsidRDefault="008C7166" w:rsidP="00BC7CEC">
      <w:pPr>
        <w:widowControl w:val="0"/>
        <w:numPr>
          <w:ilvl w:val="0"/>
          <w:numId w:val="34"/>
        </w:numPr>
        <w:tabs>
          <w:tab w:val="num" w:pos="284"/>
        </w:tabs>
        <w:suppressAutoHyphens/>
        <w:adjustRightInd w:val="0"/>
        <w:spacing w:before="60" w:after="60" w:line="276" w:lineRule="auto"/>
        <w:ind w:left="284" w:hanging="284"/>
        <w:jc w:val="both"/>
        <w:textAlignment w:val="baseline"/>
        <w:rPr>
          <w:rFonts w:ascii="Aptos" w:eastAsia="Times New Roman" w:hAnsi="Aptos" w:cs="Arial"/>
        </w:rPr>
      </w:pPr>
      <w:r w:rsidRPr="00BC7CEC">
        <w:rPr>
          <w:rFonts w:ascii="Aptos" w:eastAsia="Times New Roman" w:hAnsi="Aptos" w:cs="Arial"/>
        </w:rPr>
        <w:t>Za datę wykonania umowy Strony przyjmują datę stwierdzoną w Protokole Odbioru.</w:t>
      </w:r>
    </w:p>
    <w:p w14:paraId="022675A5" w14:textId="5CA4C89A" w:rsidR="008C7166" w:rsidRPr="00BC7CEC" w:rsidRDefault="008C7166" w:rsidP="00BC7CEC">
      <w:pPr>
        <w:tabs>
          <w:tab w:val="left" w:pos="0"/>
          <w:tab w:val="right" w:pos="8953"/>
        </w:tabs>
        <w:suppressAutoHyphens/>
        <w:spacing w:before="60" w:after="60" w:line="276" w:lineRule="auto"/>
        <w:jc w:val="center"/>
        <w:rPr>
          <w:rFonts w:ascii="Aptos" w:eastAsia="Times New Roman" w:hAnsi="Aptos" w:cs="Arial"/>
          <w:b/>
          <w:bCs/>
        </w:rPr>
      </w:pPr>
      <w:r w:rsidRPr="00BC7CEC">
        <w:rPr>
          <w:rFonts w:ascii="Aptos" w:eastAsia="Times New Roman" w:hAnsi="Aptos" w:cs="Arial"/>
          <w:b/>
          <w:bCs/>
        </w:rPr>
        <w:t>§</w:t>
      </w:r>
      <w:r w:rsidR="00A62703" w:rsidRPr="00BC7CEC">
        <w:rPr>
          <w:rFonts w:ascii="Aptos" w:eastAsia="Times New Roman" w:hAnsi="Aptos" w:cs="Arial"/>
          <w:b/>
          <w:bCs/>
        </w:rPr>
        <w:t xml:space="preserve"> 6</w:t>
      </w:r>
    </w:p>
    <w:p w14:paraId="4F01D355" w14:textId="555A6C01" w:rsidR="00A62703" w:rsidRPr="00BC7CEC" w:rsidRDefault="008C7166" w:rsidP="00BC7CEC">
      <w:pPr>
        <w:widowControl w:val="0"/>
        <w:numPr>
          <w:ilvl w:val="0"/>
          <w:numId w:val="35"/>
        </w:numPr>
        <w:suppressAutoHyphens/>
        <w:adjustRightInd w:val="0"/>
        <w:spacing w:before="60" w:after="60" w:line="276" w:lineRule="auto"/>
        <w:jc w:val="both"/>
        <w:textAlignment w:val="baseline"/>
        <w:rPr>
          <w:rFonts w:ascii="Aptos" w:eastAsia="Times New Roman" w:hAnsi="Aptos" w:cs="Arial"/>
        </w:rPr>
      </w:pPr>
      <w:r w:rsidRPr="00BC7CEC">
        <w:rPr>
          <w:rFonts w:ascii="Aptos" w:eastAsia="Times New Roman" w:hAnsi="Aptos" w:cs="Arial"/>
        </w:rPr>
        <w:t xml:space="preserve">Za wykonanie przedmiotu umowy przysługuje Wykonawcy wynagrodzenie ryczałtowe brutto </w:t>
      </w:r>
      <w:r w:rsidR="00ED762D">
        <w:rPr>
          <w:rFonts w:ascii="Aptos" w:eastAsia="Times New Roman" w:hAnsi="Aptos" w:cs="Arial"/>
        </w:rPr>
        <w:t>w wysokości</w:t>
      </w:r>
      <w:r w:rsidRPr="00BC7CEC">
        <w:rPr>
          <w:rFonts w:ascii="Aptos" w:eastAsia="Times New Roman" w:hAnsi="Aptos" w:cs="Arial"/>
        </w:rPr>
        <w:t xml:space="preserve"> ……… PLN</w:t>
      </w:r>
      <w:r w:rsidRPr="00BC7CEC">
        <w:rPr>
          <w:rFonts w:ascii="Aptos" w:eastAsia="Times New Roman" w:hAnsi="Aptos" w:cs="Arial"/>
          <w:b/>
          <w:bCs/>
        </w:rPr>
        <w:t xml:space="preserve"> </w:t>
      </w:r>
      <w:r w:rsidRPr="00BC7CEC">
        <w:rPr>
          <w:rFonts w:ascii="Aptos" w:eastAsia="Times New Roman" w:hAnsi="Aptos" w:cs="Arial"/>
        </w:rPr>
        <w:t>(słownie: ….), zawierające podatek VAT</w:t>
      </w:r>
      <w:r w:rsidR="00ED762D">
        <w:rPr>
          <w:rFonts w:ascii="Aptos" w:eastAsia="Times New Roman" w:hAnsi="Aptos" w:cs="Arial"/>
        </w:rPr>
        <w:t xml:space="preserve"> …% tj. zł</w:t>
      </w:r>
      <w:r w:rsidRPr="00BC7CEC">
        <w:rPr>
          <w:rFonts w:ascii="Aptos" w:eastAsia="Times New Roman" w:hAnsi="Aptos" w:cs="Arial"/>
        </w:rPr>
        <w:t xml:space="preserve">, </w:t>
      </w:r>
    </w:p>
    <w:p w14:paraId="7A9241B3" w14:textId="12AE97CA" w:rsidR="008C7166" w:rsidRPr="00BC7CEC" w:rsidRDefault="008C7166" w:rsidP="00BC7CEC">
      <w:pPr>
        <w:widowControl w:val="0"/>
        <w:numPr>
          <w:ilvl w:val="0"/>
          <w:numId w:val="35"/>
        </w:numPr>
        <w:suppressAutoHyphens/>
        <w:adjustRightInd w:val="0"/>
        <w:spacing w:before="60" w:after="60" w:line="276" w:lineRule="auto"/>
        <w:jc w:val="both"/>
        <w:textAlignment w:val="baseline"/>
        <w:rPr>
          <w:rFonts w:ascii="Aptos" w:eastAsia="Times New Roman" w:hAnsi="Aptos" w:cs="Arial"/>
        </w:rPr>
      </w:pPr>
      <w:r w:rsidRPr="00BC7CEC">
        <w:rPr>
          <w:rFonts w:ascii="Aptos" w:eastAsia="Times New Roman" w:hAnsi="Aptos" w:cs="Arial"/>
        </w:rPr>
        <w:t>W podanej cenie zawierają się wszystkie koszty, jakie Wykonawca musi ponieść, aby prawidłowo zrealizować zamówienie.</w:t>
      </w:r>
    </w:p>
    <w:p w14:paraId="57EF59FA" w14:textId="14155181" w:rsidR="008C7166" w:rsidRPr="00BC7CEC" w:rsidRDefault="008C7166" w:rsidP="00BC7CEC">
      <w:pPr>
        <w:widowControl w:val="0"/>
        <w:numPr>
          <w:ilvl w:val="0"/>
          <w:numId w:val="35"/>
        </w:numPr>
        <w:suppressAutoHyphens/>
        <w:adjustRightInd w:val="0"/>
        <w:spacing w:before="60" w:after="60" w:line="276" w:lineRule="auto"/>
        <w:jc w:val="both"/>
        <w:textAlignment w:val="baseline"/>
        <w:rPr>
          <w:rFonts w:ascii="Aptos" w:eastAsia="Times New Roman" w:hAnsi="Aptos" w:cs="Arial"/>
        </w:rPr>
      </w:pPr>
      <w:r w:rsidRPr="00BC7CEC">
        <w:rPr>
          <w:rFonts w:ascii="Aptos" w:eastAsia="Times New Roman" w:hAnsi="Aptos" w:cs="Arial"/>
        </w:rPr>
        <w:t>Rozliczenie miedzy stronami nastąpi na podstawie wystawionej faktury VAT, wg. wskazań Zamawiającego.</w:t>
      </w:r>
    </w:p>
    <w:p w14:paraId="145B9FAB" w14:textId="77777777" w:rsidR="008C7166" w:rsidRPr="00BC7CEC" w:rsidRDefault="008C7166" w:rsidP="00BC7CEC">
      <w:pPr>
        <w:widowControl w:val="0"/>
        <w:numPr>
          <w:ilvl w:val="0"/>
          <w:numId w:val="35"/>
        </w:numPr>
        <w:suppressAutoHyphens/>
        <w:adjustRightInd w:val="0"/>
        <w:spacing w:before="60" w:after="60" w:line="276" w:lineRule="auto"/>
        <w:jc w:val="both"/>
        <w:textAlignment w:val="baseline"/>
        <w:rPr>
          <w:rFonts w:ascii="Aptos" w:eastAsia="Times New Roman" w:hAnsi="Aptos" w:cs="Arial"/>
        </w:rPr>
      </w:pPr>
      <w:r w:rsidRPr="00BC7CEC">
        <w:rPr>
          <w:rFonts w:ascii="Aptos" w:eastAsia="Times New Roman" w:hAnsi="Aptos" w:cs="Arial"/>
        </w:rPr>
        <w:t>Podstawą do wystawienia faktury za zrealizowany przedmiot Umowy</w:t>
      </w:r>
      <w:r w:rsidRPr="00BC7CEC" w:rsidDel="00D54B16">
        <w:rPr>
          <w:rFonts w:ascii="Aptos" w:eastAsia="Times New Roman" w:hAnsi="Aptos" w:cs="Arial"/>
        </w:rPr>
        <w:t xml:space="preserve"> </w:t>
      </w:r>
      <w:r w:rsidRPr="00BC7CEC">
        <w:rPr>
          <w:rFonts w:ascii="Aptos" w:eastAsia="Times New Roman" w:hAnsi="Aptos" w:cs="Arial"/>
        </w:rPr>
        <w:t>będzie podpisany Protokół Odbioru.</w:t>
      </w:r>
    </w:p>
    <w:p w14:paraId="1A09206A" w14:textId="3D4E1C35" w:rsidR="008C7166" w:rsidRPr="00BC7CEC" w:rsidRDefault="008C7166" w:rsidP="00BC7CEC">
      <w:pPr>
        <w:widowControl w:val="0"/>
        <w:numPr>
          <w:ilvl w:val="0"/>
          <w:numId w:val="35"/>
        </w:numPr>
        <w:suppressAutoHyphens/>
        <w:adjustRightInd w:val="0"/>
        <w:spacing w:before="60" w:after="60" w:line="276" w:lineRule="auto"/>
        <w:jc w:val="both"/>
        <w:textAlignment w:val="baseline"/>
        <w:rPr>
          <w:rFonts w:ascii="Aptos" w:eastAsia="Times New Roman" w:hAnsi="Aptos" w:cs="Arial"/>
          <w:bCs/>
        </w:rPr>
      </w:pPr>
      <w:r w:rsidRPr="00BC7CEC">
        <w:rPr>
          <w:rFonts w:ascii="Aptos" w:eastAsia="Times New Roman" w:hAnsi="Aptos" w:cs="Arial"/>
        </w:rPr>
        <w:t xml:space="preserve">Faktura będzie wystawiana na: </w:t>
      </w:r>
      <w:r w:rsidR="00A62703" w:rsidRPr="00BC7CEC">
        <w:rPr>
          <w:rFonts w:ascii="Aptos" w:eastAsia="Times New Roman" w:hAnsi="Aptos" w:cs="Arial"/>
          <w:bCs/>
        </w:rPr>
        <w:t>Zespół Opieki Zdrowotnej w Oleśnie, ul. Klonowa 1, 46-300 Olesno NIP 5761361228</w:t>
      </w:r>
    </w:p>
    <w:p w14:paraId="6B2D4C4F" w14:textId="77777777" w:rsidR="008C7166" w:rsidRPr="00BC7CEC" w:rsidRDefault="008C7166" w:rsidP="00BC7CEC">
      <w:pPr>
        <w:widowControl w:val="0"/>
        <w:numPr>
          <w:ilvl w:val="0"/>
          <w:numId w:val="35"/>
        </w:numPr>
        <w:suppressAutoHyphens/>
        <w:adjustRightInd w:val="0"/>
        <w:spacing w:before="60" w:after="60" w:line="276" w:lineRule="auto"/>
        <w:jc w:val="both"/>
        <w:textAlignment w:val="baseline"/>
        <w:rPr>
          <w:rFonts w:ascii="Aptos" w:eastAsia="Times New Roman" w:hAnsi="Aptos" w:cs="Arial"/>
        </w:rPr>
      </w:pPr>
      <w:r w:rsidRPr="00BC7CEC">
        <w:rPr>
          <w:rFonts w:ascii="Aptos" w:eastAsia="Times New Roman" w:hAnsi="Aptos" w:cs="Arial"/>
        </w:rPr>
        <w:t>W przypadku zwłoki w płatności Wykonawca ma prawo żądać odsetek ustawowych.</w:t>
      </w:r>
    </w:p>
    <w:p w14:paraId="43D56FAE" w14:textId="0E82A60A" w:rsidR="008C7166" w:rsidRPr="00BC7CEC" w:rsidRDefault="008C7166" w:rsidP="00BC7CEC">
      <w:pPr>
        <w:widowControl w:val="0"/>
        <w:numPr>
          <w:ilvl w:val="0"/>
          <w:numId w:val="35"/>
        </w:numPr>
        <w:suppressAutoHyphens/>
        <w:adjustRightInd w:val="0"/>
        <w:spacing w:before="60" w:after="60" w:line="276" w:lineRule="auto"/>
        <w:jc w:val="both"/>
        <w:textAlignment w:val="baseline"/>
        <w:rPr>
          <w:rFonts w:ascii="Aptos" w:eastAsia="Times New Roman" w:hAnsi="Aptos" w:cs="Arial"/>
        </w:rPr>
      </w:pPr>
      <w:r w:rsidRPr="00BC7CEC">
        <w:rPr>
          <w:rFonts w:ascii="Aptos" w:eastAsia="Times New Roman" w:hAnsi="Aptos" w:cs="Arial"/>
        </w:rPr>
        <w:t xml:space="preserve">Zapłata wynagrodzenia nastąpi przelewem w </w:t>
      </w:r>
      <w:r w:rsidRPr="00BC7CEC">
        <w:rPr>
          <w:rFonts w:ascii="Aptos" w:eastAsia="Times New Roman" w:hAnsi="Aptos" w:cs="Arial"/>
          <w:bCs/>
        </w:rPr>
        <w:t xml:space="preserve">terminie do </w:t>
      </w:r>
      <w:r w:rsidR="00A62703" w:rsidRPr="00BC7CEC">
        <w:rPr>
          <w:rFonts w:ascii="Aptos" w:eastAsia="Times New Roman" w:hAnsi="Aptos" w:cs="Arial"/>
          <w:bCs/>
        </w:rPr>
        <w:t>30</w:t>
      </w:r>
      <w:r w:rsidRPr="00BC7CEC">
        <w:rPr>
          <w:rFonts w:ascii="Aptos" w:eastAsia="Times New Roman" w:hAnsi="Aptos" w:cs="Arial"/>
          <w:bCs/>
        </w:rPr>
        <w:t xml:space="preserve"> dni</w:t>
      </w:r>
      <w:r w:rsidRPr="00BC7CEC">
        <w:rPr>
          <w:rFonts w:ascii="Aptos" w:eastAsia="Times New Roman" w:hAnsi="Aptos" w:cs="Arial"/>
          <w:b/>
        </w:rPr>
        <w:t xml:space="preserve"> </w:t>
      </w:r>
      <w:r w:rsidRPr="00BC7CEC">
        <w:rPr>
          <w:rFonts w:ascii="Aptos" w:eastAsia="Times New Roman" w:hAnsi="Aptos" w:cs="Arial"/>
        </w:rPr>
        <w:t xml:space="preserve">od dnia otrzymania przez Zamawiającego prawidłowo wystawionej faktury wraz z protokołem odbioru. </w:t>
      </w:r>
    </w:p>
    <w:p w14:paraId="6E2A3F26" w14:textId="77777777" w:rsidR="008C7166" w:rsidRPr="00BC7CEC" w:rsidRDefault="008C7166" w:rsidP="00BC7CEC">
      <w:pPr>
        <w:widowControl w:val="0"/>
        <w:numPr>
          <w:ilvl w:val="0"/>
          <w:numId w:val="35"/>
        </w:numPr>
        <w:suppressAutoHyphens/>
        <w:adjustRightInd w:val="0"/>
        <w:spacing w:before="60" w:after="60" w:line="276" w:lineRule="auto"/>
        <w:jc w:val="both"/>
        <w:textAlignment w:val="baseline"/>
        <w:rPr>
          <w:rFonts w:ascii="Aptos" w:eastAsia="Times New Roman" w:hAnsi="Aptos" w:cs="Arial"/>
        </w:rPr>
      </w:pPr>
      <w:r w:rsidRPr="00BC7CEC">
        <w:rPr>
          <w:rFonts w:ascii="Aptos" w:eastAsia="Times New Roman" w:hAnsi="Aptos" w:cs="Arial"/>
        </w:rPr>
        <w:t>Termin zapłaty uznaje się za spełniony z chwilą wpływu wynagrodzenia Wykonawcy na jego rachunek bankowy.</w:t>
      </w:r>
    </w:p>
    <w:p w14:paraId="65C585F2" w14:textId="45D41E27" w:rsidR="008C7166" w:rsidRPr="00BC7CEC" w:rsidRDefault="00A837CE" w:rsidP="00BC7CEC">
      <w:pPr>
        <w:numPr>
          <w:ilvl w:val="0"/>
          <w:numId w:val="35"/>
        </w:numPr>
        <w:suppressAutoHyphens/>
        <w:spacing w:before="60" w:after="60" w:line="276" w:lineRule="auto"/>
        <w:jc w:val="both"/>
        <w:rPr>
          <w:rFonts w:ascii="Aptos" w:eastAsia="Times New Roman" w:hAnsi="Aptos" w:cs="Arial"/>
          <w:u w:val="single"/>
        </w:rPr>
      </w:pPr>
      <w:r w:rsidRPr="00BC7CEC">
        <w:rPr>
          <w:rFonts w:ascii="Aptos" w:eastAsia="Times New Roman" w:hAnsi="Aptos" w:cs="Arial"/>
        </w:rPr>
        <w:t xml:space="preserve">Zgodnie z przepisami ustawy z dnia 9 listopada 2018 r. o elektronicznym fakturowaniu w zamówieniach publicznych koncesjach na roboty budowlane lub usługi oraz partnerstwie publiczno-prywatnym (Dz.U. 2020 r., poz. 1666 z </w:t>
      </w:r>
      <w:proofErr w:type="spellStart"/>
      <w:r w:rsidRPr="00BC7CEC">
        <w:rPr>
          <w:rFonts w:ascii="Aptos" w:eastAsia="Times New Roman" w:hAnsi="Aptos" w:cs="Arial"/>
        </w:rPr>
        <w:t>późn</w:t>
      </w:r>
      <w:proofErr w:type="spellEnd"/>
      <w:r w:rsidRPr="00BC7CEC">
        <w:rPr>
          <w:rFonts w:ascii="Aptos" w:eastAsia="Times New Roman" w:hAnsi="Aptos" w:cs="Arial"/>
        </w:rPr>
        <w:t>. zmianami), Zamawiający dopuszcza możliwość wystawienia faktury elektronicznej</w:t>
      </w:r>
      <w:r w:rsidR="00A62703" w:rsidRPr="00BC7CEC">
        <w:rPr>
          <w:rFonts w:ascii="Aptos" w:eastAsia="Times New Roman" w:hAnsi="Aptos" w:cs="Arial"/>
        </w:rPr>
        <w:t>.</w:t>
      </w:r>
    </w:p>
    <w:p w14:paraId="14BBDC36" w14:textId="76D72CA3" w:rsidR="008C7166" w:rsidRPr="00BC7CEC" w:rsidRDefault="008C7166" w:rsidP="00BC7CEC">
      <w:pPr>
        <w:tabs>
          <w:tab w:val="left" w:pos="0"/>
          <w:tab w:val="right" w:pos="8953"/>
        </w:tabs>
        <w:suppressAutoHyphens/>
        <w:spacing w:before="60" w:after="60" w:line="276" w:lineRule="auto"/>
        <w:jc w:val="center"/>
        <w:rPr>
          <w:rFonts w:ascii="Aptos" w:eastAsia="Times New Roman" w:hAnsi="Aptos" w:cs="Arial"/>
          <w:b/>
          <w:bCs/>
        </w:rPr>
      </w:pPr>
      <w:r w:rsidRPr="00BC7CEC">
        <w:rPr>
          <w:rFonts w:ascii="Aptos" w:eastAsia="Times New Roman" w:hAnsi="Aptos" w:cs="Arial"/>
          <w:b/>
          <w:bCs/>
        </w:rPr>
        <w:t>§</w:t>
      </w:r>
      <w:r w:rsidR="00A62703" w:rsidRPr="00BC7CEC">
        <w:rPr>
          <w:rFonts w:ascii="Aptos" w:eastAsia="Times New Roman" w:hAnsi="Aptos" w:cs="Arial"/>
          <w:b/>
          <w:bCs/>
        </w:rPr>
        <w:t xml:space="preserve"> 7</w:t>
      </w:r>
    </w:p>
    <w:p w14:paraId="2C7F17A5" w14:textId="61AED4CC" w:rsidR="008C7166" w:rsidRPr="00BC7CEC" w:rsidRDefault="008C7166" w:rsidP="00BC7CEC">
      <w:pPr>
        <w:pStyle w:val="Akapitzlist"/>
        <w:widowControl w:val="0"/>
        <w:numPr>
          <w:ilvl w:val="0"/>
          <w:numId w:val="80"/>
        </w:numPr>
        <w:tabs>
          <w:tab w:val="right" w:pos="9072"/>
        </w:tabs>
        <w:suppressAutoHyphens/>
        <w:spacing w:before="60" w:after="60" w:line="276" w:lineRule="auto"/>
        <w:ind w:left="284" w:hanging="284"/>
        <w:jc w:val="both"/>
        <w:outlineLvl w:val="0"/>
        <w:rPr>
          <w:rFonts w:ascii="Aptos" w:eastAsia="Times New Roman" w:hAnsi="Aptos" w:cs="Arial"/>
          <w:bCs/>
          <w:sz w:val="24"/>
          <w:szCs w:val="24"/>
        </w:rPr>
      </w:pPr>
      <w:r w:rsidRPr="00BC7CEC">
        <w:rPr>
          <w:rFonts w:ascii="Aptos" w:eastAsia="Times New Roman" w:hAnsi="Aptos" w:cs="Arial"/>
          <w:bCs/>
          <w:sz w:val="24"/>
          <w:szCs w:val="24"/>
        </w:rPr>
        <w:t xml:space="preserve">Wykonawca udziela </w:t>
      </w:r>
      <w:r w:rsidR="00ED762D">
        <w:rPr>
          <w:rFonts w:ascii="Aptos" w:eastAsia="Times New Roman" w:hAnsi="Aptos" w:cs="Arial"/>
          <w:sz w:val="24"/>
          <w:szCs w:val="24"/>
        </w:rPr>
        <w:t>….</w:t>
      </w:r>
      <w:r w:rsidRPr="00BC7CEC">
        <w:rPr>
          <w:rFonts w:ascii="Aptos" w:eastAsia="Times New Roman" w:hAnsi="Aptos" w:cs="Arial"/>
          <w:sz w:val="24"/>
          <w:szCs w:val="24"/>
        </w:rPr>
        <w:t xml:space="preserve"> miesięcznej gwarancji</w:t>
      </w:r>
      <w:r w:rsidRPr="00BC7CEC">
        <w:rPr>
          <w:rFonts w:ascii="Aptos" w:eastAsia="Times New Roman" w:hAnsi="Aptos" w:cs="Arial"/>
          <w:bCs/>
          <w:sz w:val="24"/>
          <w:szCs w:val="24"/>
        </w:rPr>
        <w:t xml:space="preserve"> na dostarczony przedmiot zamówienia.</w:t>
      </w:r>
    </w:p>
    <w:p w14:paraId="22BAF095" w14:textId="570C6B52" w:rsidR="008C7166" w:rsidRPr="00BC7CEC" w:rsidRDefault="008C7166" w:rsidP="00BC7CEC">
      <w:pPr>
        <w:pStyle w:val="Akapitzlist"/>
        <w:widowControl w:val="0"/>
        <w:numPr>
          <w:ilvl w:val="0"/>
          <w:numId w:val="80"/>
        </w:numPr>
        <w:tabs>
          <w:tab w:val="right" w:pos="9072"/>
        </w:tabs>
        <w:suppressAutoHyphens/>
        <w:spacing w:before="60" w:after="60" w:line="276" w:lineRule="auto"/>
        <w:ind w:left="284" w:hanging="284"/>
        <w:jc w:val="both"/>
        <w:outlineLvl w:val="0"/>
        <w:rPr>
          <w:rFonts w:ascii="Aptos" w:eastAsia="Times New Roman" w:hAnsi="Aptos" w:cs="Arial"/>
          <w:bCs/>
          <w:sz w:val="24"/>
          <w:szCs w:val="24"/>
        </w:rPr>
      </w:pPr>
      <w:r w:rsidRPr="00BC7CEC">
        <w:rPr>
          <w:rFonts w:ascii="Aptos" w:eastAsia="Times New Roman" w:hAnsi="Aptos" w:cs="Arial"/>
          <w:bCs/>
          <w:sz w:val="24"/>
          <w:szCs w:val="24"/>
        </w:rPr>
        <w:t>Okres gwarancji liczony jest od dnia odebrania przez Zamawiającego przedmiotu zamówienia i podpisania Protokołu Odbioru, o którym mowa w §</w:t>
      </w:r>
      <w:r w:rsidR="00DC6B55" w:rsidRPr="00BC7CEC">
        <w:rPr>
          <w:rFonts w:ascii="Aptos" w:eastAsia="Times New Roman" w:hAnsi="Aptos" w:cs="Arial"/>
          <w:bCs/>
          <w:sz w:val="24"/>
          <w:szCs w:val="24"/>
        </w:rPr>
        <w:t xml:space="preserve"> 5</w:t>
      </w:r>
      <w:r w:rsidRPr="00BC7CEC">
        <w:rPr>
          <w:rFonts w:ascii="Aptos" w:eastAsia="Times New Roman" w:hAnsi="Aptos" w:cs="Arial"/>
          <w:bCs/>
          <w:sz w:val="24"/>
          <w:szCs w:val="24"/>
        </w:rPr>
        <w:t xml:space="preserve"> Umowy.</w:t>
      </w:r>
    </w:p>
    <w:p w14:paraId="78AC3D39" w14:textId="18A62863" w:rsidR="008C7166" w:rsidRPr="00BC7CEC" w:rsidRDefault="008C7166" w:rsidP="00BC7CEC">
      <w:pPr>
        <w:pStyle w:val="Akapitzlist"/>
        <w:widowControl w:val="0"/>
        <w:numPr>
          <w:ilvl w:val="0"/>
          <w:numId w:val="80"/>
        </w:numPr>
        <w:tabs>
          <w:tab w:val="right" w:pos="9072"/>
        </w:tabs>
        <w:suppressAutoHyphens/>
        <w:spacing w:before="60" w:after="60" w:line="276" w:lineRule="auto"/>
        <w:ind w:left="284" w:hanging="284"/>
        <w:jc w:val="both"/>
        <w:outlineLvl w:val="0"/>
        <w:rPr>
          <w:rFonts w:ascii="Aptos" w:eastAsia="Times New Roman" w:hAnsi="Aptos" w:cs="Arial"/>
          <w:bCs/>
          <w:sz w:val="24"/>
          <w:szCs w:val="24"/>
        </w:rPr>
      </w:pPr>
      <w:r w:rsidRPr="00BC7CEC">
        <w:rPr>
          <w:rFonts w:ascii="Aptos" w:eastAsia="Times New Roman" w:hAnsi="Aptos" w:cs="Arial"/>
          <w:bCs/>
          <w:sz w:val="24"/>
          <w:szCs w:val="24"/>
        </w:rPr>
        <w:t>Szczegółowe warunki gwarancji zawierają karty gwarancyjne dostarczone odrębnie dla każdego urządzenia (o ile są wymagane).</w:t>
      </w:r>
    </w:p>
    <w:p w14:paraId="02B59D49" w14:textId="6708EC3B" w:rsidR="008C7166" w:rsidRPr="00BC7CEC" w:rsidRDefault="008C7166" w:rsidP="00BC7CEC">
      <w:pPr>
        <w:pStyle w:val="Akapitzlist"/>
        <w:widowControl w:val="0"/>
        <w:numPr>
          <w:ilvl w:val="0"/>
          <w:numId w:val="80"/>
        </w:numPr>
        <w:tabs>
          <w:tab w:val="right" w:pos="9072"/>
        </w:tabs>
        <w:suppressAutoHyphens/>
        <w:spacing w:before="60" w:after="60" w:line="276" w:lineRule="auto"/>
        <w:ind w:left="284" w:hanging="284"/>
        <w:jc w:val="both"/>
        <w:outlineLvl w:val="0"/>
        <w:rPr>
          <w:rFonts w:ascii="Aptos" w:eastAsia="Times New Roman" w:hAnsi="Aptos" w:cs="Arial"/>
          <w:bCs/>
          <w:sz w:val="24"/>
          <w:szCs w:val="24"/>
        </w:rPr>
      </w:pPr>
      <w:r w:rsidRPr="00BC7CEC">
        <w:rPr>
          <w:rFonts w:ascii="Aptos" w:eastAsia="Times New Roman" w:hAnsi="Aptos" w:cs="Arial"/>
          <w:bCs/>
          <w:sz w:val="24"/>
          <w:szCs w:val="24"/>
        </w:rPr>
        <w:t>Serwis gwarancyjny będzie sprawowany według następujących zasad:</w:t>
      </w:r>
    </w:p>
    <w:p w14:paraId="0C5FAA74" w14:textId="6E957DB5" w:rsidR="008C7166" w:rsidRPr="00BC7CEC" w:rsidRDefault="008C7166" w:rsidP="00BC7CEC">
      <w:pPr>
        <w:pStyle w:val="Akapitzlist"/>
        <w:widowControl w:val="0"/>
        <w:numPr>
          <w:ilvl w:val="0"/>
          <w:numId w:val="81"/>
        </w:numPr>
        <w:tabs>
          <w:tab w:val="right" w:pos="9072"/>
        </w:tabs>
        <w:suppressAutoHyphens/>
        <w:spacing w:before="60" w:after="60" w:line="276" w:lineRule="auto"/>
        <w:ind w:left="567"/>
        <w:jc w:val="both"/>
        <w:outlineLvl w:val="0"/>
        <w:rPr>
          <w:rFonts w:ascii="Aptos" w:eastAsia="Times New Roman" w:hAnsi="Aptos" w:cs="Arial"/>
          <w:bCs/>
          <w:sz w:val="24"/>
          <w:szCs w:val="24"/>
        </w:rPr>
      </w:pPr>
      <w:r w:rsidRPr="00BC7CEC">
        <w:rPr>
          <w:rFonts w:ascii="Aptos" w:eastAsia="Times New Roman" w:hAnsi="Aptos" w:cs="Arial"/>
          <w:bCs/>
          <w:sz w:val="24"/>
          <w:szCs w:val="24"/>
        </w:rPr>
        <w:lastRenderedPageBreak/>
        <w:t>świadczony w miejscu eksploatacji sprzętu lub w serwisie zewnętrznym, wg. wskazań Zamawiającego</w:t>
      </w:r>
      <w:r w:rsidR="00DC6B55" w:rsidRPr="00BC7CEC">
        <w:rPr>
          <w:rFonts w:ascii="Aptos" w:eastAsia="Times New Roman" w:hAnsi="Aptos" w:cs="Arial"/>
          <w:bCs/>
          <w:sz w:val="24"/>
          <w:szCs w:val="24"/>
        </w:rPr>
        <w:t>;</w:t>
      </w:r>
    </w:p>
    <w:p w14:paraId="4D1AC8B5" w14:textId="68AB64D4" w:rsidR="008C7166" w:rsidRPr="00BC7CEC" w:rsidRDefault="008C7166" w:rsidP="00BC7CEC">
      <w:pPr>
        <w:pStyle w:val="Akapitzlist"/>
        <w:widowControl w:val="0"/>
        <w:numPr>
          <w:ilvl w:val="0"/>
          <w:numId w:val="81"/>
        </w:numPr>
        <w:tabs>
          <w:tab w:val="right" w:pos="9072"/>
        </w:tabs>
        <w:suppressAutoHyphens/>
        <w:spacing w:before="60" w:after="60" w:line="276" w:lineRule="auto"/>
        <w:ind w:left="567"/>
        <w:jc w:val="both"/>
        <w:outlineLvl w:val="0"/>
        <w:rPr>
          <w:rFonts w:ascii="Aptos" w:eastAsia="Times New Roman" w:hAnsi="Aptos" w:cs="Arial"/>
          <w:bCs/>
          <w:sz w:val="24"/>
          <w:szCs w:val="24"/>
        </w:rPr>
      </w:pPr>
      <w:r w:rsidRPr="00BC7CEC">
        <w:rPr>
          <w:rFonts w:ascii="Aptos" w:eastAsia="Times New Roman" w:hAnsi="Aptos" w:cs="Arial"/>
          <w:bCs/>
          <w:sz w:val="24"/>
          <w:szCs w:val="24"/>
        </w:rPr>
        <w:t>czas reakcji serwisu na zgłoszony problem, Wykonawca zobowiązuje się do podjęcia działań</w:t>
      </w:r>
      <w:r w:rsidR="00AF5250" w:rsidRPr="00BC7CEC">
        <w:rPr>
          <w:rFonts w:ascii="Aptos" w:eastAsia="Times New Roman" w:hAnsi="Aptos" w:cs="Arial"/>
          <w:bCs/>
          <w:sz w:val="24"/>
          <w:szCs w:val="24"/>
        </w:rPr>
        <w:t xml:space="preserve"> naprawczych</w:t>
      </w:r>
      <w:r w:rsidRPr="00BC7CEC">
        <w:rPr>
          <w:rFonts w:ascii="Aptos" w:eastAsia="Times New Roman" w:hAnsi="Aptos" w:cs="Arial"/>
          <w:bCs/>
          <w:sz w:val="24"/>
          <w:szCs w:val="24"/>
        </w:rPr>
        <w:t xml:space="preserve"> w</w:t>
      </w:r>
      <w:r w:rsidR="00091E99" w:rsidRPr="00BC7CEC">
        <w:rPr>
          <w:rFonts w:ascii="Aptos" w:eastAsia="Times New Roman" w:hAnsi="Aptos" w:cs="Arial"/>
          <w:bCs/>
          <w:sz w:val="24"/>
          <w:szCs w:val="24"/>
        </w:rPr>
        <w:t xml:space="preserve"> terminie </w:t>
      </w:r>
      <w:r w:rsidR="00091E99" w:rsidRPr="00BC7CEC">
        <w:rPr>
          <w:rFonts w:ascii="Aptos" w:eastAsia="Times New Roman" w:hAnsi="Aptos" w:cs="Arial"/>
          <w:sz w:val="24"/>
          <w:szCs w:val="24"/>
        </w:rPr>
        <w:t xml:space="preserve">do </w:t>
      </w:r>
      <w:r w:rsidR="00DC6B55" w:rsidRPr="00BC7CEC">
        <w:rPr>
          <w:rFonts w:ascii="Aptos" w:eastAsia="Times New Roman" w:hAnsi="Aptos" w:cs="Arial"/>
          <w:sz w:val="24"/>
          <w:szCs w:val="24"/>
        </w:rPr>
        <w:t>48</w:t>
      </w:r>
      <w:r w:rsidR="00091E99" w:rsidRPr="00BC7CEC">
        <w:rPr>
          <w:rFonts w:ascii="Aptos" w:eastAsia="Times New Roman" w:hAnsi="Aptos" w:cs="Arial"/>
          <w:sz w:val="24"/>
          <w:szCs w:val="24"/>
        </w:rPr>
        <w:t xml:space="preserve"> godzin</w:t>
      </w:r>
      <w:r w:rsidR="00DC6B55" w:rsidRPr="00BC7CEC">
        <w:rPr>
          <w:rFonts w:ascii="Aptos" w:eastAsia="Times New Roman" w:hAnsi="Aptos" w:cs="Arial"/>
          <w:bCs/>
          <w:sz w:val="24"/>
          <w:szCs w:val="24"/>
        </w:rPr>
        <w:t>;</w:t>
      </w:r>
    </w:p>
    <w:p w14:paraId="1792AACD" w14:textId="5F399113" w:rsidR="008C7166" w:rsidRPr="00BC7CEC" w:rsidRDefault="00886BCD" w:rsidP="00BC7CEC">
      <w:pPr>
        <w:pStyle w:val="Akapitzlist"/>
        <w:widowControl w:val="0"/>
        <w:numPr>
          <w:ilvl w:val="0"/>
          <w:numId w:val="81"/>
        </w:numPr>
        <w:tabs>
          <w:tab w:val="right" w:pos="9072"/>
        </w:tabs>
        <w:suppressAutoHyphens/>
        <w:spacing w:before="60" w:after="60" w:line="276" w:lineRule="auto"/>
        <w:ind w:left="567"/>
        <w:jc w:val="both"/>
        <w:outlineLvl w:val="0"/>
        <w:rPr>
          <w:rFonts w:ascii="Aptos" w:eastAsia="Times New Roman" w:hAnsi="Aptos" w:cs="Arial"/>
          <w:bCs/>
          <w:sz w:val="24"/>
          <w:szCs w:val="24"/>
        </w:rPr>
      </w:pPr>
      <w:r w:rsidRPr="00BC7CEC">
        <w:rPr>
          <w:rFonts w:ascii="Aptos" w:eastAsia="Times New Roman" w:hAnsi="Aptos" w:cs="Arial"/>
          <w:bCs/>
          <w:sz w:val="24"/>
          <w:szCs w:val="24"/>
        </w:rPr>
        <w:t>c</w:t>
      </w:r>
      <w:r w:rsidR="008C7166" w:rsidRPr="00BC7CEC">
        <w:rPr>
          <w:rFonts w:ascii="Aptos" w:eastAsia="Times New Roman" w:hAnsi="Aptos" w:cs="Arial"/>
          <w:bCs/>
          <w:sz w:val="24"/>
          <w:szCs w:val="24"/>
        </w:rPr>
        <w:t xml:space="preserve">zas skutecznej naprawy bez użycia części zamiennych licząc od momentu zgłoszenia awarii do </w:t>
      </w:r>
      <w:r w:rsidR="00A51418" w:rsidRPr="00BC7CEC">
        <w:rPr>
          <w:rFonts w:ascii="Aptos" w:eastAsia="Times New Roman" w:hAnsi="Aptos" w:cs="Arial"/>
          <w:bCs/>
          <w:sz w:val="24"/>
          <w:szCs w:val="24"/>
        </w:rPr>
        <w:t>5</w:t>
      </w:r>
      <w:r w:rsidR="008C7166" w:rsidRPr="00BC7CEC">
        <w:rPr>
          <w:rFonts w:ascii="Aptos" w:eastAsia="Times New Roman" w:hAnsi="Aptos" w:cs="Arial"/>
          <w:bCs/>
          <w:sz w:val="24"/>
          <w:szCs w:val="24"/>
        </w:rPr>
        <w:t xml:space="preserve"> dni roboczych</w:t>
      </w:r>
      <w:r w:rsidR="00DC6B55" w:rsidRPr="00BC7CEC">
        <w:rPr>
          <w:rFonts w:ascii="Aptos" w:eastAsia="Times New Roman" w:hAnsi="Aptos" w:cs="Arial"/>
          <w:bCs/>
          <w:sz w:val="24"/>
          <w:szCs w:val="24"/>
        </w:rPr>
        <w:t>;</w:t>
      </w:r>
    </w:p>
    <w:p w14:paraId="70AF49F8" w14:textId="08986C5C" w:rsidR="008C7166" w:rsidRPr="00BC7CEC" w:rsidRDefault="00886BCD" w:rsidP="00BC7CEC">
      <w:pPr>
        <w:pStyle w:val="Akapitzlist"/>
        <w:widowControl w:val="0"/>
        <w:numPr>
          <w:ilvl w:val="0"/>
          <w:numId w:val="81"/>
        </w:numPr>
        <w:tabs>
          <w:tab w:val="right" w:pos="9072"/>
        </w:tabs>
        <w:suppressAutoHyphens/>
        <w:spacing w:before="60" w:after="60" w:line="276" w:lineRule="auto"/>
        <w:ind w:left="567"/>
        <w:jc w:val="both"/>
        <w:outlineLvl w:val="0"/>
        <w:rPr>
          <w:rFonts w:ascii="Aptos" w:eastAsia="Times New Roman" w:hAnsi="Aptos" w:cs="Arial"/>
          <w:bCs/>
          <w:sz w:val="24"/>
          <w:szCs w:val="24"/>
        </w:rPr>
      </w:pPr>
      <w:r w:rsidRPr="00BC7CEC">
        <w:rPr>
          <w:rFonts w:ascii="Aptos" w:eastAsia="Times New Roman" w:hAnsi="Aptos" w:cs="Arial"/>
          <w:bCs/>
          <w:sz w:val="24"/>
          <w:szCs w:val="24"/>
        </w:rPr>
        <w:t>c</w:t>
      </w:r>
      <w:r w:rsidR="008C7166" w:rsidRPr="00BC7CEC">
        <w:rPr>
          <w:rFonts w:ascii="Aptos" w:eastAsia="Times New Roman" w:hAnsi="Aptos" w:cs="Arial"/>
          <w:bCs/>
          <w:sz w:val="24"/>
          <w:szCs w:val="24"/>
        </w:rPr>
        <w:t xml:space="preserve">zas skutecznej naprawy z użyciem części zamiennych licząc od momentu zgłoszenia awarii </w:t>
      </w:r>
      <w:r w:rsidR="008C7166" w:rsidRPr="00BC7CEC">
        <w:rPr>
          <w:rFonts w:ascii="Aptos" w:eastAsia="Times New Roman" w:hAnsi="Aptos" w:cs="Arial"/>
          <w:sz w:val="24"/>
          <w:szCs w:val="24"/>
        </w:rPr>
        <w:t xml:space="preserve">do </w:t>
      </w:r>
      <w:r w:rsidR="00ED762D">
        <w:rPr>
          <w:rFonts w:ascii="Aptos" w:eastAsia="Times New Roman" w:hAnsi="Aptos" w:cs="Arial"/>
          <w:sz w:val="24"/>
          <w:szCs w:val="24"/>
        </w:rPr>
        <w:t>10</w:t>
      </w:r>
      <w:r w:rsidR="008C7166" w:rsidRPr="00BC7CEC">
        <w:rPr>
          <w:rFonts w:ascii="Aptos" w:eastAsia="Times New Roman" w:hAnsi="Aptos" w:cs="Arial"/>
          <w:sz w:val="24"/>
          <w:szCs w:val="24"/>
        </w:rPr>
        <w:t xml:space="preserve"> dni roboczych</w:t>
      </w:r>
      <w:r w:rsidR="00DC6B55" w:rsidRPr="00BC7CEC">
        <w:rPr>
          <w:rFonts w:ascii="Aptos" w:eastAsia="Times New Roman" w:hAnsi="Aptos" w:cs="Arial"/>
          <w:bCs/>
          <w:sz w:val="24"/>
          <w:szCs w:val="24"/>
        </w:rPr>
        <w:t>;</w:t>
      </w:r>
    </w:p>
    <w:p w14:paraId="0F6EF34A" w14:textId="78E9FE06" w:rsidR="00886BCD" w:rsidRPr="00BC7CEC" w:rsidRDefault="00886BCD" w:rsidP="00BC7CEC">
      <w:pPr>
        <w:pStyle w:val="Akapitzlist"/>
        <w:widowControl w:val="0"/>
        <w:numPr>
          <w:ilvl w:val="0"/>
          <w:numId w:val="81"/>
        </w:numPr>
        <w:tabs>
          <w:tab w:val="right" w:pos="9072"/>
        </w:tabs>
        <w:suppressAutoHyphens/>
        <w:spacing w:before="60" w:after="60" w:line="276" w:lineRule="auto"/>
        <w:ind w:left="567"/>
        <w:jc w:val="both"/>
        <w:outlineLvl w:val="0"/>
        <w:rPr>
          <w:rFonts w:ascii="Aptos" w:eastAsia="Times New Roman" w:hAnsi="Aptos" w:cs="Arial"/>
          <w:bCs/>
          <w:sz w:val="24"/>
          <w:szCs w:val="24"/>
        </w:rPr>
      </w:pPr>
      <w:r w:rsidRPr="00BC7CEC">
        <w:rPr>
          <w:rFonts w:ascii="Aptos" w:eastAsia="Times New Roman" w:hAnsi="Aptos" w:cs="Arial"/>
          <w:bCs/>
          <w:sz w:val="24"/>
          <w:szCs w:val="24"/>
        </w:rPr>
        <w:t>na czas naprawy Wykonawca zapewnia aparat zastępczy</w:t>
      </w:r>
    </w:p>
    <w:p w14:paraId="0FB5A496" w14:textId="1E972680" w:rsidR="008C7166" w:rsidRPr="00BC7CEC" w:rsidRDefault="008C7166" w:rsidP="00BC7CEC">
      <w:pPr>
        <w:pStyle w:val="Akapitzlist"/>
        <w:widowControl w:val="0"/>
        <w:numPr>
          <w:ilvl w:val="0"/>
          <w:numId w:val="81"/>
        </w:numPr>
        <w:tabs>
          <w:tab w:val="right" w:pos="9072"/>
        </w:tabs>
        <w:suppressAutoHyphens/>
        <w:spacing w:before="60" w:after="60" w:line="276" w:lineRule="auto"/>
        <w:ind w:left="567"/>
        <w:jc w:val="both"/>
        <w:outlineLvl w:val="0"/>
        <w:rPr>
          <w:rFonts w:ascii="Aptos" w:eastAsia="Times New Roman" w:hAnsi="Aptos" w:cs="Arial"/>
          <w:bCs/>
          <w:sz w:val="24"/>
          <w:szCs w:val="24"/>
        </w:rPr>
      </w:pPr>
      <w:r w:rsidRPr="00BC7CEC">
        <w:rPr>
          <w:rFonts w:ascii="Aptos" w:eastAsia="Times New Roman" w:hAnsi="Aptos" w:cs="Arial"/>
          <w:bCs/>
          <w:sz w:val="24"/>
          <w:szCs w:val="24"/>
        </w:rPr>
        <w:t>okres gwarancji zostaje przedłużony o czas przestoju sprzętu z powodu awarii, który upłynął od dnia zgłoszenia awarii Wykonawcy do chwili usunięcia awarii potwierdzonego protokołem odbiorczym sporządzonym przez pracownika Zamawiającego oraz uprawnionego przedstawiciela Wykonawcy</w:t>
      </w:r>
      <w:r w:rsidR="00A51418" w:rsidRPr="00BC7CEC">
        <w:rPr>
          <w:rFonts w:ascii="Aptos" w:eastAsia="Times New Roman" w:hAnsi="Aptos" w:cs="Arial"/>
          <w:bCs/>
          <w:sz w:val="24"/>
          <w:szCs w:val="24"/>
        </w:rPr>
        <w:t>, o ile ten każdorazowo wynosił powyżej 5 dni roboczych.</w:t>
      </w:r>
    </w:p>
    <w:p w14:paraId="4677BAC6" w14:textId="77777777" w:rsidR="008C7166" w:rsidRPr="00BC7CEC" w:rsidRDefault="008C7166" w:rsidP="00BC7CEC">
      <w:pPr>
        <w:pStyle w:val="Akapitzlist"/>
        <w:keepNext/>
        <w:numPr>
          <w:ilvl w:val="0"/>
          <w:numId w:val="81"/>
        </w:numPr>
        <w:tabs>
          <w:tab w:val="right" w:pos="9072"/>
        </w:tabs>
        <w:suppressAutoHyphens/>
        <w:spacing w:before="60" w:after="60" w:line="276" w:lineRule="auto"/>
        <w:ind w:left="567"/>
        <w:jc w:val="both"/>
        <w:outlineLvl w:val="0"/>
        <w:rPr>
          <w:rFonts w:ascii="Aptos" w:eastAsia="Times New Roman" w:hAnsi="Aptos" w:cs="Arial"/>
          <w:bCs/>
          <w:sz w:val="24"/>
          <w:szCs w:val="24"/>
        </w:rPr>
      </w:pPr>
      <w:r w:rsidRPr="00BC7CEC">
        <w:rPr>
          <w:rFonts w:ascii="Aptos" w:eastAsia="Times New Roman" w:hAnsi="Aptos" w:cs="Arial"/>
          <w:bCs/>
          <w:sz w:val="24"/>
          <w:szCs w:val="24"/>
        </w:rPr>
        <w:t>w okresie gwarancji Wykonawca ponosi w pełnej wysokości koszty napraw oraz wymiany wszelkich uszkodzonych elementów, które uległy uszkodzeniu w czasie pracy, jak również inne koszty związane z naprawą (w tym koszty dojazdu, itp.).</w:t>
      </w:r>
    </w:p>
    <w:p w14:paraId="7A45252D" w14:textId="2A634449" w:rsidR="008C7166" w:rsidRPr="00BC7CEC" w:rsidRDefault="008C7166" w:rsidP="00BC7CEC">
      <w:pPr>
        <w:pStyle w:val="Akapitzlist"/>
        <w:keepNext/>
        <w:numPr>
          <w:ilvl w:val="0"/>
          <w:numId w:val="81"/>
        </w:numPr>
        <w:tabs>
          <w:tab w:val="right" w:pos="9072"/>
        </w:tabs>
        <w:suppressAutoHyphens/>
        <w:spacing w:before="60" w:after="60" w:line="276" w:lineRule="auto"/>
        <w:ind w:left="567"/>
        <w:jc w:val="both"/>
        <w:outlineLvl w:val="0"/>
        <w:rPr>
          <w:rFonts w:ascii="Aptos" w:eastAsia="Times New Roman" w:hAnsi="Aptos" w:cs="Arial"/>
          <w:bCs/>
          <w:sz w:val="24"/>
          <w:szCs w:val="24"/>
        </w:rPr>
      </w:pPr>
      <w:r w:rsidRPr="00BC7CEC">
        <w:rPr>
          <w:rFonts w:ascii="Aptos" w:eastAsia="Times New Roman" w:hAnsi="Aptos" w:cs="Arial"/>
          <w:bCs/>
          <w:sz w:val="24"/>
          <w:szCs w:val="24"/>
        </w:rPr>
        <w:t xml:space="preserve">Wykonawca zobowiązuje się do wymiany modułu  sprzętu na nowy w przypadku dokonania w okresie gwarancji 3 (trzech) napraw tego samego modułu sprzętu, nie wynikających z winy użytkownika. W takim wypadku Wykonawca w przypadku kolejnej awarii sprzętu, nie wynikającej z winy użytkownika wymieni wadliwy moduł sprzęt na nowy w ciągu 24 godzin (dni robocze) od dnia stwierdzenia w/w awarii na własny koszt </w:t>
      </w:r>
    </w:p>
    <w:p w14:paraId="49B03B17" w14:textId="3C9DCDB8" w:rsidR="008C7166" w:rsidRPr="00BC7CEC" w:rsidRDefault="008C7166" w:rsidP="00BC7CEC">
      <w:pPr>
        <w:pStyle w:val="Akapitzlist"/>
        <w:keepNext/>
        <w:numPr>
          <w:ilvl w:val="0"/>
          <w:numId w:val="81"/>
        </w:numPr>
        <w:tabs>
          <w:tab w:val="right" w:pos="9072"/>
        </w:tabs>
        <w:suppressAutoHyphens/>
        <w:spacing w:before="60" w:after="60" w:line="276" w:lineRule="auto"/>
        <w:ind w:left="567"/>
        <w:jc w:val="both"/>
        <w:outlineLvl w:val="0"/>
        <w:rPr>
          <w:rFonts w:ascii="Aptos" w:eastAsia="Times New Roman" w:hAnsi="Aptos" w:cs="Arial"/>
          <w:bCs/>
          <w:sz w:val="24"/>
          <w:szCs w:val="24"/>
        </w:rPr>
      </w:pPr>
      <w:r w:rsidRPr="00BC7CEC">
        <w:rPr>
          <w:rFonts w:ascii="Aptos" w:eastAsia="Times New Roman" w:hAnsi="Aptos" w:cs="Arial"/>
          <w:bCs/>
          <w:sz w:val="24"/>
          <w:szCs w:val="24"/>
        </w:rPr>
        <w:t xml:space="preserve">dopuszcza się wydłużenie wymaganego czasu podjęcia naprawy pod warunkiem uzgodnienia tego z Zamawiającym. Wydłużenie czasu podjęcia przez serwis naprawy po zgłoszeniu usterki lub awarii możliwe jest tylko w przypadku umotywowanych przesłanek związanych ze zbyt późnym zgłoszeniem usterki lub awarii przez Zamawiającego </w:t>
      </w:r>
      <w:r w:rsidR="00DC6B55" w:rsidRPr="00BC7CEC">
        <w:rPr>
          <w:rFonts w:ascii="Aptos" w:eastAsia="Times New Roman" w:hAnsi="Aptos" w:cs="Arial"/>
          <w:bCs/>
          <w:sz w:val="24"/>
          <w:szCs w:val="24"/>
        </w:rPr>
        <w:t>–</w:t>
      </w:r>
      <w:r w:rsidRPr="00BC7CEC">
        <w:rPr>
          <w:rFonts w:ascii="Aptos" w:eastAsia="Times New Roman" w:hAnsi="Aptos" w:cs="Arial"/>
          <w:bCs/>
          <w:sz w:val="24"/>
          <w:szCs w:val="24"/>
        </w:rPr>
        <w:t xml:space="preserve"> po godz. 15:00 dnia poprzedzającego, w dni wolne od pracy oraz z powodu zdarzeń losowych (powódź, pożar, huragan itp.).</w:t>
      </w:r>
    </w:p>
    <w:p w14:paraId="08D7B20F" w14:textId="77777777" w:rsidR="008C7166" w:rsidRPr="00BC7CEC" w:rsidRDefault="008C7166" w:rsidP="00BC7CEC">
      <w:pPr>
        <w:pStyle w:val="Akapitzlist"/>
        <w:keepNext/>
        <w:numPr>
          <w:ilvl w:val="0"/>
          <w:numId w:val="81"/>
        </w:numPr>
        <w:tabs>
          <w:tab w:val="right" w:pos="9072"/>
        </w:tabs>
        <w:suppressAutoHyphens/>
        <w:spacing w:before="60" w:after="60" w:line="276" w:lineRule="auto"/>
        <w:ind w:left="567"/>
        <w:jc w:val="both"/>
        <w:outlineLvl w:val="0"/>
        <w:rPr>
          <w:rFonts w:ascii="Aptos" w:eastAsia="Times New Roman" w:hAnsi="Aptos" w:cs="Arial"/>
          <w:bCs/>
          <w:sz w:val="24"/>
          <w:szCs w:val="24"/>
        </w:rPr>
      </w:pPr>
      <w:r w:rsidRPr="00BC7CEC">
        <w:rPr>
          <w:rFonts w:ascii="Aptos" w:eastAsia="Times New Roman" w:hAnsi="Aptos" w:cs="Arial"/>
          <w:bCs/>
          <w:sz w:val="24"/>
          <w:szCs w:val="24"/>
        </w:rPr>
        <w:t>Wykonawca ma obowiązek przyjmowania zgłoszeń serwisowych przez telefon (w godzinach pracy Zamawiającego) lub e-mail.</w:t>
      </w:r>
    </w:p>
    <w:p w14:paraId="55D68E9D" w14:textId="77777777" w:rsidR="008C7166" w:rsidRDefault="008C7166" w:rsidP="00BC7CEC">
      <w:pPr>
        <w:pStyle w:val="Akapitzlist"/>
        <w:keepNext/>
        <w:numPr>
          <w:ilvl w:val="0"/>
          <w:numId w:val="81"/>
        </w:numPr>
        <w:tabs>
          <w:tab w:val="right" w:pos="9072"/>
        </w:tabs>
        <w:suppressAutoHyphens/>
        <w:spacing w:before="60" w:after="60" w:line="276" w:lineRule="auto"/>
        <w:ind w:left="567"/>
        <w:jc w:val="both"/>
        <w:outlineLvl w:val="0"/>
        <w:rPr>
          <w:rFonts w:ascii="Aptos" w:eastAsia="Times New Roman" w:hAnsi="Aptos" w:cs="Arial"/>
          <w:bCs/>
          <w:sz w:val="24"/>
          <w:szCs w:val="24"/>
        </w:rPr>
      </w:pPr>
      <w:r w:rsidRPr="00BC7CEC">
        <w:rPr>
          <w:rFonts w:ascii="Aptos" w:eastAsia="Times New Roman" w:hAnsi="Aptos" w:cs="Arial"/>
          <w:bCs/>
          <w:sz w:val="24"/>
          <w:szCs w:val="24"/>
        </w:rPr>
        <w:t>Przyjęcie do używania sprzętu po dokonanej naprawie lub usunięciu awarii dokonuje pracownik szpitala na podstawie pisemnego protokołu.</w:t>
      </w:r>
    </w:p>
    <w:p w14:paraId="346A3A27" w14:textId="766DF453" w:rsidR="00B4297C" w:rsidRPr="00DC222F" w:rsidRDefault="00B4297C" w:rsidP="00DC222F">
      <w:pPr>
        <w:pStyle w:val="Akapitzlist"/>
        <w:numPr>
          <w:ilvl w:val="0"/>
          <w:numId w:val="81"/>
        </w:numPr>
        <w:ind w:left="567" w:hanging="425"/>
        <w:jc w:val="both"/>
        <w:rPr>
          <w:rFonts w:ascii="Aptos" w:eastAsia="Times New Roman" w:hAnsi="Aptos" w:cs="Arial"/>
          <w:bCs/>
          <w:sz w:val="24"/>
          <w:szCs w:val="24"/>
        </w:rPr>
      </w:pPr>
      <w:r w:rsidRPr="00DC222F">
        <w:rPr>
          <w:rFonts w:ascii="Aptos" w:eastAsia="Times New Roman" w:hAnsi="Aptos" w:cs="Arial"/>
          <w:bCs/>
          <w:sz w:val="24"/>
          <w:szCs w:val="24"/>
        </w:rPr>
        <w:t>W okresie trwania gwarancji , Wykonawca zobowiązuje się do bezpłatnego przeprowadzenia przeglądów serwisowych sprzętu ……. razy w roku zgodnie z zaleceniami producenta , które zapewnią prawidłowe funkcjonowanie.</w:t>
      </w:r>
    </w:p>
    <w:p w14:paraId="25E818CD" w14:textId="7CE5CE53" w:rsidR="00091E99" w:rsidRPr="00BC7CEC" w:rsidRDefault="008C7166" w:rsidP="00BC7CEC">
      <w:pPr>
        <w:pStyle w:val="Akapitzlist"/>
        <w:keepNext/>
        <w:numPr>
          <w:ilvl w:val="0"/>
          <w:numId w:val="38"/>
        </w:numPr>
        <w:tabs>
          <w:tab w:val="center" w:pos="284"/>
          <w:tab w:val="right" w:pos="9072"/>
        </w:tabs>
        <w:suppressAutoHyphens/>
        <w:spacing w:before="60" w:after="60" w:line="276" w:lineRule="auto"/>
        <w:jc w:val="both"/>
        <w:outlineLvl w:val="0"/>
        <w:rPr>
          <w:rFonts w:ascii="Aptos" w:eastAsia="Times New Roman" w:hAnsi="Aptos" w:cs="Arial"/>
          <w:bCs/>
          <w:sz w:val="24"/>
          <w:szCs w:val="24"/>
        </w:rPr>
      </w:pPr>
      <w:r w:rsidRPr="00BC7CEC">
        <w:rPr>
          <w:rFonts w:ascii="Aptos" w:eastAsia="Times New Roman" w:hAnsi="Aptos" w:cs="Arial"/>
          <w:bCs/>
          <w:sz w:val="24"/>
          <w:szCs w:val="24"/>
        </w:rPr>
        <w:t>Wszelkie koszty związane z naprawami gwarancyjnymi, usuwaniem ujawnionych awarii i usterek, a także konserwacją i diagnostyką urządzeń, włączając w to koszt części i transportu z i do siedziby Zamawiającego/ przyjazdu serwisanta na teren Szpitala, itp. ponosi Wykonawca.</w:t>
      </w:r>
    </w:p>
    <w:p w14:paraId="1C7ABAD7" w14:textId="19EF7E42" w:rsidR="008C7166" w:rsidRPr="00BC7CEC" w:rsidRDefault="008C7166" w:rsidP="00BC7CEC">
      <w:pPr>
        <w:tabs>
          <w:tab w:val="left" w:pos="0"/>
          <w:tab w:val="right" w:pos="8953"/>
        </w:tabs>
        <w:suppressAutoHyphens/>
        <w:spacing w:before="60" w:after="60" w:line="276" w:lineRule="auto"/>
        <w:jc w:val="center"/>
        <w:rPr>
          <w:rFonts w:ascii="Aptos" w:eastAsia="Times New Roman" w:hAnsi="Aptos" w:cs="Arial"/>
          <w:b/>
          <w:bCs/>
        </w:rPr>
      </w:pPr>
      <w:r w:rsidRPr="00BC7CEC">
        <w:rPr>
          <w:rFonts w:ascii="Aptos" w:eastAsia="Times New Roman" w:hAnsi="Aptos" w:cs="Arial"/>
          <w:b/>
          <w:bCs/>
        </w:rPr>
        <w:t>§</w:t>
      </w:r>
      <w:r w:rsidR="00A62703" w:rsidRPr="00BC7CEC">
        <w:rPr>
          <w:rFonts w:ascii="Aptos" w:eastAsia="Times New Roman" w:hAnsi="Aptos" w:cs="Arial"/>
          <w:b/>
          <w:bCs/>
        </w:rPr>
        <w:t xml:space="preserve"> 8</w:t>
      </w:r>
    </w:p>
    <w:p w14:paraId="67CD17B5" w14:textId="77777777" w:rsidR="008C7166" w:rsidRPr="00BC7CEC" w:rsidRDefault="008C7166" w:rsidP="00BC7CEC">
      <w:pPr>
        <w:widowControl w:val="0"/>
        <w:numPr>
          <w:ilvl w:val="0"/>
          <w:numId w:val="40"/>
        </w:numPr>
        <w:suppressAutoHyphens/>
        <w:adjustRightInd w:val="0"/>
        <w:spacing w:before="60" w:after="60" w:line="276" w:lineRule="auto"/>
        <w:ind w:left="284" w:hanging="284"/>
        <w:jc w:val="both"/>
        <w:textAlignment w:val="baseline"/>
        <w:rPr>
          <w:rFonts w:ascii="Aptos" w:eastAsia="Times New Roman" w:hAnsi="Aptos" w:cs="Arial"/>
        </w:rPr>
      </w:pPr>
      <w:r w:rsidRPr="00BC7CEC">
        <w:rPr>
          <w:rFonts w:ascii="Aptos" w:eastAsia="Times New Roman" w:hAnsi="Aptos" w:cs="Arial"/>
        </w:rPr>
        <w:lastRenderedPageBreak/>
        <w:t>Wykonawca zapłaci Zamawiającemu z tytułu niewykonania lub nienależytego wykonania umowy następujące kary umowne:</w:t>
      </w:r>
    </w:p>
    <w:p w14:paraId="42135D49" w14:textId="05482ECD" w:rsidR="008C7166" w:rsidRPr="00BC7CEC" w:rsidRDefault="008C7166" w:rsidP="00BC7CEC">
      <w:pPr>
        <w:widowControl w:val="0"/>
        <w:numPr>
          <w:ilvl w:val="1"/>
          <w:numId w:val="82"/>
        </w:numPr>
        <w:suppressAutoHyphens/>
        <w:adjustRightInd w:val="0"/>
        <w:spacing w:before="60" w:after="60" w:line="276" w:lineRule="auto"/>
        <w:ind w:left="567"/>
        <w:jc w:val="both"/>
        <w:textAlignment w:val="baseline"/>
        <w:rPr>
          <w:rFonts w:ascii="Aptos" w:eastAsia="Times New Roman" w:hAnsi="Aptos" w:cs="Arial"/>
        </w:rPr>
      </w:pPr>
      <w:r w:rsidRPr="00BC7CEC">
        <w:rPr>
          <w:rFonts w:ascii="Aptos" w:eastAsia="Times New Roman" w:hAnsi="Aptos" w:cs="Arial"/>
        </w:rPr>
        <w:t>z tytułu odstąpienia Wykonawcy od umowy z przyczyn niezależnych od Zamawiającego, w</w:t>
      </w:r>
      <w:r w:rsidR="00DC6B55" w:rsidRPr="00BC7CEC">
        <w:rPr>
          <w:rFonts w:ascii="Aptos" w:eastAsia="Times New Roman" w:hAnsi="Aptos" w:cs="Arial"/>
        </w:rPr>
        <w:t> </w:t>
      </w:r>
      <w:r w:rsidRPr="00BC7CEC">
        <w:rPr>
          <w:rFonts w:ascii="Aptos" w:eastAsia="Times New Roman" w:hAnsi="Aptos" w:cs="Arial"/>
        </w:rPr>
        <w:t xml:space="preserve">wysokości </w:t>
      </w:r>
      <w:r w:rsidR="00453A68" w:rsidRPr="00BC7CEC">
        <w:rPr>
          <w:rFonts w:ascii="Aptos" w:eastAsia="Times New Roman" w:hAnsi="Aptos" w:cs="Arial"/>
        </w:rPr>
        <w:t>10</w:t>
      </w:r>
      <w:r w:rsidRPr="00BC7CEC">
        <w:rPr>
          <w:rFonts w:ascii="Aptos" w:eastAsia="Times New Roman" w:hAnsi="Aptos" w:cs="Arial"/>
        </w:rPr>
        <w:t xml:space="preserve"> % wartości umowy,</w:t>
      </w:r>
    </w:p>
    <w:p w14:paraId="7BEE8DE3" w14:textId="03D0E94A" w:rsidR="008C7166" w:rsidRPr="00BC7CEC" w:rsidRDefault="008C7166" w:rsidP="00BC7CEC">
      <w:pPr>
        <w:widowControl w:val="0"/>
        <w:numPr>
          <w:ilvl w:val="1"/>
          <w:numId w:val="82"/>
        </w:numPr>
        <w:suppressAutoHyphens/>
        <w:adjustRightInd w:val="0"/>
        <w:spacing w:before="60" w:after="60" w:line="276" w:lineRule="auto"/>
        <w:ind w:left="567"/>
        <w:jc w:val="both"/>
        <w:textAlignment w:val="baseline"/>
        <w:rPr>
          <w:rFonts w:ascii="Aptos" w:eastAsia="Times New Roman" w:hAnsi="Aptos" w:cs="Arial"/>
        </w:rPr>
      </w:pPr>
      <w:r w:rsidRPr="00BC7CEC">
        <w:rPr>
          <w:rFonts w:ascii="Aptos" w:eastAsia="Times New Roman" w:hAnsi="Aptos" w:cs="Arial"/>
        </w:rPr>
        <w:t>za niedostarczenie towaru będącego przedmiotem umowy w terminie o którym mowa w § 2, w wysokości 0,</w:t>
      </w:r>
      <w:r w:rsidR="00A51418" w:rsidRPr="00BC7CEC">
        <w:rPr>
          <w:rFonts w:ascii="Aptos" w:eastAsia="Times New Roman" w:hAnsi="Aptos" w:cs="Arial"/>
        </w:rPr>
        <w:t>3</w:t>
      </w:r>
      <w:r w:rsidRPr="00BC7CEC">
        <w:rPr>
          <w:rFonts w:ascii="Aptos" w:eastAsia="Times New Roman" w:hAnsi="Aptos" w:cs="Arial"/>
        </w:rPr>
        <w:t xml:space="preserve">% wartości </w:t>
      </w:r>
      <w:r w:rsidR="00DC6B55" w:rsidRPr="00BC7CEC">
        <w:rPr>
          <w:rFonts w:ascii="Aptos" w:eastAsia="Times New Roman" w:hAnsi="Aptos" w:cs="Arial"/>
        </w:rPr>
        <w:t>umowy</w:t>
      </w:r>
      <w:r w:rsidRPr="00BC7CEC">
        <w:rPr>
          <w:rFonts w:ascii="Aptos" w:eastAsia="Times New Roman" w:hAnsi="Aptos" w:cs="Arial"/>
        </w:rPr>
        <w:t xml:space="preserve">, za każdy dzień zwłoki, </w:t>
      </w:r>
    </w:p>
    <w:p w14:paraId="09C62B8A" w14:textId="0E6A9B37" w:rsidR="008C7166" w:rsidRPr="00BC7CEC" w:rsidRDefault="008C7166" w:rsidP="00BC7CEC">
      <w:pPr>
        <w:widowControl w:val="0"/>
        <w:numPr>
          <w:ilvl w:val="1"/>
          <w:numId w:val="82"/>
        </w:numPr>
        <w:suppressAutoHyphens/>
        <w:adjustRightInd w:val="0"/>
        <w:spacing w:before="60" w:after="60" w:line="276" w:lineRule="auto"/>
        <w:ind w:left="567"/>
        <w:jc w:val="both"/>
        <w:textAlignment w:val="baseline"/>
        <w:rPr>
          <w:rFonts w:ascii="Aptos" w:eastAsia="Times New Roman" w:hAnsi="Aptos" w:cs="Arial"/>
        </w:rPr>
      </w:pPr>
      <w:r w:rsidRPr="00BC7CEC">
        <w:rPr>
          <w:rFonts w:ascii="Aptos" w:eastAsia="Times New Roman" w:hAnsi="Aptos" w:cs="Arial"/>
        </w:rPr>
        <w:t>za zwłokę w wymianie towaru na wolny od wad Wykonawca zapłaci karę w wysokości 0,</w:t>
      </w:r>
      <w:r w:rsidR="00A51418" w:rsidRPr="00BC7CEC">
        <w:rPr>
          <w:rFonts w:ascii="Aptos" w:eastAsia="Times New Roman" w:hAnsi="Aptos" w:cs="Arial"/>
        </w:rPr>
        <w:t>3</w:t>
      </w:r>
      <w:r w:rsidRPr="00BC7CEC">
        <w:rPr>
          <w:rFonts w:ascii="Aptos" w:eastAsia="Times New Roman" w:hAnsi="Aptos" w:cs="Arial"/>
        </w:rPr>
        <w:t xml:space="preserve">%, wartości </w:t>
      </w:r>
      <w:r w:rsidR="00DC6B55" w:rsidRPr="00BC7CEC">
        <w:rPr>
          <w:rFonts w:ascii="Aptos" w:eastAsia="Times New Roman" w:hAnsi="Aptos" w:cs="Arial"/>
        </w:rPr>
        <w:t>umowy</w:t>
      </w:r>
      <w:r w:rsidRPr="00BC7CEC">
        <w:rPr>
          <w:rFonts w:ascii="Aptos" w:eastAsia="Times New Roman" w:hAnsi="Aptos" w:cs="Arial"/>
        </w:rPr>
        <w:t xml:space="preserve">, za każdy dzień zwłoki, liczony od upływu terminu, o którym mowa w § </w:t>
      </w:r>
      <w:r w:rsidR="00F10335" w:rsidRPr="00BC7CEC">
        <w:rPr>
          <w:rFonts w:ascii="Aptos" w:eastAsia="Times New Roman" w:hAnsi="Aptos" w:cs="Arial"/>
        </w:rPr>
        <w:t>3</w:t>
      </w:r>
      <w:r w:rsidRPr="00BC7CEC">
        <w:rPr>
          <w:rFonts w:ascii="Aptos" w:eastAsia="Times New Roman" w:hAnsi="Aptos" w:cs="Arial"/>
        </w:rPr>
        <w:t xml:space="preserve"> ust. </w:t>
      </w:r>
      <w:r w:rsidR="00F10335" w:rsidRPr="00BC7CEC">
        <w:rPr>
          <w:rFonts w:ascii="Aptos" w:eastAsia="Times New Roman" w:hAnsi="Aptos" w:cs="Arial"/>
        </w:rPr>
        <w:t>7</w:t>
      </w:r>
      <w:r w:rsidRPr="00BC7CEC">
        <w:rPr>
          <w:rFonts w:ascii="Aptos" w:eastAsia="Times New Roman" w:hAnsi="Aptos" w:cs="Arial"/>
        </w:rPr>
        <w:t>,</w:t>
      </w:r>
    </w:p>
    <w:p w14:paraId="1280FA2B" w14:textId="6213E69F" w:rsidR="008C7166" w:rsidRPr="00BC7CEC" w:rsidRDefault="008C7166" w:rsidP="00BC7CEC">
      <w:pPr>
        <w:widowControl w:val="0"/>
        <w:numPr>
          <w:ilvl w:val="1"/>
          <w:numId w:val="82"/>
        </w:numPr>
        <w:suppressAutoHyphens/>
        <w:adjustRightInd w:val="0"/>
        <w:spacing w:before="60" w:after="60" w:line="276" w:lineRule="auto"/>
        <w:ind w:left="567"/>
        <w:jc w:val="both"/>
        <w:textAlignment w:val="baseline"/>
        <w:rPr>
          <w:rFonts w:ascii="Aptos" w:eastAsia="Times New Roman" w:hAnsi="Aptos" w:cs="Arial"/>
        </w:rPr>
      </w:pPr>
      <w:r w:rsidRPr="00BC7CEC">
        <w:rPr>
          <w:rFonts w:ascii="Aptos" w:eastAsia="Times New Roman" w:hAnsi="Aptos" w:cs="Arial"/>
        </w:rPr>
        <w:t xml:space="preserve">w przypadku odstąpienia przez Zamawiającego od umowy lub jej rozwiązania z  powodu okoliczności za które odpowiada Wykonawca w wysokości </w:t>
      </w:r>
      <w:r w:rsidR="00F10335" w:rsidRPr="00BC7CEC">
        <w:rPr>
          <w:rFonts w:ascii="Aptos" w:eastAsia="Times New Roman" w:hAnsi="Aptos" w:cs="Arial"/>
        </w:rPr>
        <w:t>10</w:t>
      </w:r>
      <w:r w:rsidRPr="00BC7CEC">
        <w:rPr>
          <w:rFonts w:ascii="Aptos" w:eastAsia="Times New Roman" w:hAnsi="Aptos" w:cs="Arial"/>
        </w:rPr>
        <w:t xml:space="preserve"> % wartości umowy,</w:t>
      </w:r>
    </w:p>
    <w:p w14:paraId="7909FD76" w14:textId="5ACA50AF" w:rsidR="008C7166" w:rsidRPr="00BC7CEC" w:rsidRDefault="008C7166" w:rsidP="00BC7CEC">
      <w:pPr>
        <w:widowControl w:val="0"/>
        <w:numPr>
          <w:ilvl w:val="1"/>
          <w:numId w:val="82"/>
        </w:numPr>
        <w:suppressAutoHyphens/>
        <w:adjustRightInd w:val="0"/>
        <w:spacing w:before="60" w:after="60" w:line="276" w:lineRule="auto"/>
        <w:ind w:left="567"/>
        <w:jc w:val="both"/>
        <w:textAlignment w:val="baseline"/>
        <w:rPr>
          <w:rFonts w:ascii="Aptos" w:eastAsia="Times New Roman" w:hAnsi="Aptos" w:cs="Arial"/>
        </w:rPr>
      </w:pPr>
      <w:r w:rsidRPr="00BC7CEC">
        <w:rPr>
          <w:rFonts w:ascii="Aptos" w:eastAsia="Times New Roman" w:hAnsi="Aptos" w:cs="Arial"/>
        </w:rPr>
        <w:t xml:space="preserve">za zwłokę w reakcji serwisu na zgłoszoną usterkę o którym mowa w § </w:t>
      </w:r>
      <w:r w:rsidR="00A51418" w:rsidRPr="00BC7CEC">
        <w:rPr>
          <w:rFonts w:ascii="Aptos" w:eastAsia="Times New Roman" w:hAnsi="Aptos" w:cs="Arial"/>
        </w:rPr>
        <w:t>7</w:t>
      </w:r>
      <w:r w:rsidRPr="00BC7CEC">
        <w:rPr>
          <w:rFonts w:ascii="Aptos" w:eastAsia="Times New Roman" w:hAnsi="Aptos" w:cs="Arial"/>
        </w:rPr>
        <w:t xml:space="preserve"> ust. 4 pkt.</w:t>
      </w:r>
      <w:r w:rsidR="00F10335" w:rsidRPr="00BC7CEC">
        <w:rPr>
          <w:rFonts w:ascii="Aptos" w:eastAsia="Times New Roman" w:hAnsi="Aptos" w:cs="Arial"/>
        </w:rPr>
        <w:t xml:space="preserve"> </w:t>
      </w:r>
      <w:r w:rsidR="00A51418" w:rsidRPr="00BC7CEC">
        <w:rPr>
          <w:rFonts w:ascii="Aptos" w:eastAsia="Times New Roman" w:hAnsi="Aptos" w:cs="Arial"/>
        </w:rPr>
        <w:t>3-</w:t>
      </w:r>
      <w:r w:rsidR="00F10335" w:rsidRPr="00BC7CEC">
        <w:rPr>
          <w:rFonts w:ascii="Aptos" w:eastAsia="Times New Roman" w:hAnsi="Aptos" w:cs="Arial"/>
        </w:rPr>
        <w:t>4</w:t>
      </w:r>
      <w:r w:rsidRPr="00BC7CEC">
        <w:rPr>
          <w:rFonts w:ascii="Aptos" w:eastAsia="Times New Roman" w:hAnsi="Aptos" w:cs="Arial"/>
        </w:rPr>
        <w:t>, Wykonawca zapłaci karę w wysokości 0,</w:t>
      </w:r>
      <w:r w:rsidR="00A51418" w:rsidRPr="00BC7CEC">
        <w:rPr>
          <w:rFonts w:ascii="Aptos" w:eastAsia="Times New Roman" w:hAnsi="Aptos" w:cs="Arial"/>
        </w:rPr>
        <w:t>2</w:t>
      </w:r>
      <w:r w:rsidRPr="00BC7CEC">
        <w:rPr>
          <w:rFonts w:ascii="Aptos" w:eastAsia="Times New Roman" w:hAnsi="Aptos" w:cs="Arial"/>
        </w:rPr>
        <w:t xml:space="preserve">% wartości </w:t>
      </w:r>
      <w:r w:rsidR="00F10335" w:rsidRPr="00BC7CEC">
        <w:rPr>
          <w:rFonts w:ascii="Aptos" w:eastAsia="Times New Roman" w:hAnsi="Aptos" w:cs="Arial"/>
        </w:rPr>
        <w:t>umowy</w:t>
      </w:r>
      <w:r w:rsidRPr="00BC7CEC">
        <w:rPr>
          <w:rFonts w:ascii="Aptos" w:eastAsia="Times New Roman" w:hAnsi="Aptos" w:cs="Arial"/>
        </w:rPr>
        <w:t>, za każdy dzień zwłoki</w:t>
      </w:r>
      <w:r w:rsidR="00A51418" w:rsidRPr="00BC7CEC">
        <w:rPr>
          <w:rFonts w:ascii="Aptos" w:eastAsia="Times New Roman" w:hAnsi="Aptos" w:cs="Arial"/>
        </w:rPr>
        <w:t>. W przypadku dostarczenia urządzenia zastępczego o takich samych lub lepszych parametrach niż przedmiot umowy, Zamawiający nie będzie naliczał kar umownych przez okres 14 dni.</w:t>
      </w:r>
    </w:p>
    <w:p w14:paraId="0F4DA0C4" w14:textId="77777777" w:rsidR="008C7166" w:rsidRPr="00BC7CEC" w:rsidRDefault="008C7166" w:rsidP="00BC7CEC">
      <w:pPr>
        <w:numPr>
          <w:ilvl w:val="0"/>
          <w:numId w:val="40"/>
        </w:numPr>
        <w:suppressAutoHyphens/>
        <w:spacing w:before="60" w:after="60" w:line="276" w:lineRule="auto"/>
        <w:ind w:left="284" w:hanging="284"/>
        <w:jc w:val="both"/>
        <w:rPr>
          <w:rFonts w:ascii="Aptos" w:eastAsia="Times New Roman" w:hAnsi="Aptos" w:cs="Arial"/>
        </w:rPr>
      </w:pPr>
      <w:r w:rsidRPr="00BC7CEC">
        <w:rPr>
          <w:rFonts w:ascii="Aptos" w:eastAsia="Times New Roman" w:hAnsi="Aptos" w:cs="Arial"/>
        </w:rPr>
        <w:t>Obowiązek zapłaty kar umownych nie wyłącza odpowiedzialności odszkodowawczej Wykonawcy na zasadach ogólnych kodeksu cywilnego.</w:t>
      </w:r>
    </w:p>
    <w:p w14:paraId="301D2D49" w14:textId="77777777" w:rsidR="008C7166" w:rsidRPr="00BC7CEC" w:rsidRDefault="008C7166" w:rsidP="00BC7CEC">
      <w:pPr>
        <w:numPr>
          <w:ilvl w:val="0"/>
          <w:numId w:val="40"/>
        </w:numPr>
        <w:suppressAutoHyphens/>
        <w:spacing w:before="60" w:after="60" w:line="276" w:lineRule="auto"/>
        <w:ind w:left="284" w:hanging="284"/>
        <w:jc w:val="both"/>
        <w:rPr>
          <w:rFonts w:ascii="Aptos" w:eastAsia="Times New Roman" w:hAnsi="Aptos" w:cs="Arial"/>
        </w:rPr>
      </w:pPr>
      <w:r w:rsidRPr="00BC7CEC">
        <w:rPr>
          <w:rFonts w:ascii="Aptos" w:eastAsia="Times New Roman" w:hAnsi="Aptos" w:cs="Arial"/>
        </w:rPr>
        <w:t>Wykonawca wyraża zgodę na potrącanie kar umownych z wystawionej faktury.</w:t>
      </w:r>
    </w:p>
    <w:p w14:paraId="6A5F1831" w14:textId="08EC079F" w:rsidR="008C7166" w:rsidRPr="00BC7CEC" w:rsidRDefault="008C7166" w:rsidP="00BC7CEC">
      <w:pPr>
        <w:numPr>
          <w:ilvl w:val="0"/>
          <w:numId w:val="40"/>
        </w:numPr>
        <w:suppressAutoHyphens/>
        <w:spacing w:before="60" w:after="60" w:line="276" w:lineRule="auto"/>
        <w:ind w:left="284" w:hanging="284"/>
        <w:jc w:val="both"/>
        <w:rPr>
          <w:rFonts w:ascii="Aptos" w:eastAsia="Times New Roman" w:hAnsi="Aptos" w:cs="Arial"/>
        </w:rPr>
      </w:pPr>
      <w:r w:rsidRPr="00BC7CEC">
        <w:rPr>
          <w:rFonts w:ascii="Aptos" w:eastAsia="Times New Roman" w:hAnsi="Aptos" w:cs="Arial"/>
        </w:rPr>
        <w:t xml:space="preserve">Zamawiający zapłaci Wykonawcy karę umowną za odstąpienie od umowy z powodu okoliczności, za które winę ponosi Zamawiający, w wysokości </w:t>
      </w:r>
      <w:r w:rsidR="00453A68" w:rsidRPr="00BC7CEC">
        <w:rPr>
          <w:rFonts w:ascii="Aptos" w:eastAsia="Times New Roman" w:hAnsi="Aptos" w:cs="Arial"/>
        </w:rPr>
        <w:t>10</w:t>
      </w:r>
      <w:r w:rsidRPr="00BC7CEC">
        <w:rPr>
          <w:rFonts w:ascii="Aptos" w:eastAsia="Times New Roman" w:hAnsi="Aptos" w:cs="Arial"/>
        </w:rPr>
        <w:t xml:space="preserve">% wartości umowy. </w:t>
      </w:r>
    </w:p>
    <w:p w14:paraId="5D30055D" w14:textId="47C7EB9F" w:rsidR="008C7166" w:rsidRPr="00BC7CEC" w:rsidRDefault="008C7166" w:rsidP="00BC7CEC">
      <w:pPr>
        <w:numPr>
          <w:ilvl w:val="0"/>
          <w:numId w:val="40"/>
        </w:numPr>
        <w:suppressAutoHyphens/>
        <w:spacing w:before="60" w:after="60" w:line="276" w:lineRule="auto"/>
        <w:ind w:left="284" w:hanging="284"/>
        <w:jc w:val="both"/>
        <w:rPr>
          <w:rFonts w:ascii="Aptos" w:eastAsia="Times New Roman" w:hAnsi="Aptos" w:cs="Arial"/>
        </w:rPr>
      </w:pPr>
      <w:r w:rsidRPr="00BC7CEC">
        <w:rPr>
          <w:rFonts w:ascii="Aptos" w:eastAsia="Times New Roman" w:hAnsi="Aptos" w:cs="Arial"/>
        </w:rPr>
        <w:t xml:space="preserve">Łączna maksymalna wysokość wszystkich kar umownych nie może przekroczyć </w:t>
      </w:r>
      <w:r w:rsidR="006B451F">
        <w:rPr>
          <w:rFonts w:ascii="Aptos" w:eastAsia="Times New Roman" w:hAnsi="Aptos" w:cs="Arial"/>
        </w:rPr>
        <w:t>25</w:t>
      </w:r>
      <w:r w:rsidRPr="00BC7CEC">
        <w:rPr>
          <w:rFonts w:ascii="Aptos" w:eastAsia="Times New Roman" w:hAnsi="Aptos" w:cs="Arial"/>
        </w:rPr>
        <w:t>% wartości umowy.</w:t>
      </w:r>
    </w:p>
    <w:p w14:paraId="164A9A67" w14:textId="77777777" w:rsidR="008C7166" w:rsidRPr="00BC7CEC" w:rsidRDefault="008C7166" w:rsidP="00BC7CEC">
      <w:pPr>
        <w:numPr>
          <w:ilvl w:val="0"/>
          <w:numId w:val="40"/>
        </w:numPr>
        <w:suppressAutoHyphens/>
        <w:spacing w:before="60" w:after="60" w:line="276" w:lineRule="auto"/>
        <w:ind w:left="284" w:hanging="284"/>
        <w:jc w:val="both"/>
        <w:rPr>
          <w:rFonts w:ascii="Aptos" w:eastAsia="Times New Roman" w:hAnsi="Aptos" w:cs="Arial"/>
        </w:rPr>
      </w:pPr>
      <w:r w:rsidRPr="00BC7CEC">
        <w:rPr>
          <w:rFonts w:ascii="Aptos" w:eastAsia="Times New Roman" w:hAnsi="Aptos" w:cs="Arial"/>
        </w:rPr>
        <w:t>Wykonawca zobowiązuje się nie przekazywać wierzytelności wynikających z niniejszej umowy na rzecz osoby trzeciej bez zgody podmiotu tworzącego Zamawiającego.</w:t>
      </w:r>
    </w:p>
    <w:p w14:paraId="47121E2F" w14:textId="77777777" w:rsidR="008C7166" w:rsidRPr="00BC7CEC" w:rsidRDefault="008C7166" w:rsidP="00BC7CEC">
      <w:pPr>
        <w:numPr>
          <w:ilvl w:val="0"/>
          <w:numId w:val="40"/>
        </w:numPr>
        <w:suppressAutoHyphens/>
        <w:spacing w:before="60" w:after="60" w:line="276" w:lineRule="auto"/>
        <w:ind w:left="284" w:hanging="284"/>
        <w:jc w:val="both"/>
        <w:rPr>
          <w:rFonts w:ascii="Aptos" w:eastAsia="Times New Roman" w:hAnsi="Aptos" w:cs="Arial"/>
        </w:rPr>
      </w:pPr>
      <w:r w:rsidRPr="00BC7CEC">
        <w:rPr>
          <w:rFonts w:ascii="Aptos" w:eastAsia="Times New Roman" w:hAnsi="Aptos" w:cs="Arial"/>
        </w:rPr>
        <w:t>Wykonawca zobowiązuje się do nieprzyjmowania od osób trzecich żadnych zabezpieczeń wierzytelności wynikających z niniejszej umowy bez zgody Zamawiającego.</w:t>
      </w:r>
    </w:p>
    <w:p w14:paraId="1D1CD6D4" w14:textId="6249AD68" w:rsidR="008C7166" w:rsidRPr="00BC7CEC" w:rsidRDefault="008C7166" w:rsidP="00BC7CEC">
      <w:pPr>
        <w:numPr>
          <w:ilvl w:val="0"/>
          <w:numId w:val="40"/>
        </w:numPr>
        <w:suppressAutoHyphens/>
        <w:spacing w:before="60" w:after="60" w:line="276" w:lineRule="auto"/>
        <w:ind w:left="284" w:hanging="284"/>
        <w:jc w:val="both"/>
        <w:rPr>
          <w:rFonts w:ascii="Aptos" w:eastAsia="Times New Roman" w:hAnsi="Aptos" w:cs="Arial"/>
        </w:rPr>
      </w:pPr>
      <w:r w:rsidRPr="00BC7CEC">
        <w:rPr>
          <w:rFonts w:ascii="Aptos" w:eastAsia="Times New Roman" w:hAnsi="Aptos" w:cs="Arial"/>
          <w:lang w:eastAsia="ar-SA"/>
        </w:rPr>
        <w:t>Zamawiający jest uprawniony do miarkowania wysokości  kar umownych w zależności od charakteru uchybienia Wykonawcy obowiązkom umownym. Decyzja w zakresie ewentualnego miarkowania kar umownych lub odstąpienia od ich naliczania jest podejmowana indywidu</w:t>
      </w:r>
      <w:r w:rsidR="006B451F">
        <w:rPr>
          <w:rFonts w:ascii="Aptos" w:eastAsia="Times New Roman" w:hAnsi="Aptos" w:cs="Arial"/>
          <w:lang w:eastAsia="ar-SA"/>
        </w:rPr>
        <w:t>al</w:t>
      </w:r>
      <w:r w:rsidRPr="00BC7CEC">
        <w:rPr>
          <w:rFonts w:ascii="Aptos" w:eastAsia="Times New Roman" w:hAnsi="Aptos" w:cs="Arial"/>
          <w:lang w:eastAsia="ar-SA"/>
        </w:rPr>
        <w:t>nie przez Zamawiającego. Wykonawcy nie przysługuje roszczenie z tego tytułu.</w:t>
      </w:r>
    </w:p>
    <w:p w14:paraId="766A501D" w14:textId="61ED0FC4" w:rsidR="008C7166" w:rsidRPr="00BC7CEC" w:rsidRDefault="008C7166" w:rsidP="00BC7CEC">
      <w:pPr>
        <w:numPr>
          <w:ilvl w:val="0"/>
          <w:numId w:val="40"/>
        </w:numPr>
        <w:suppressAutoHyphens/>
        <w:spacing w:before="60" w:after="60" w:line="276" w:lineRule="auto"/>
        <w:ind w:left="426" w:hanging="426"/>
        <w:jc w:val="both"/>
        <w:rPr>
          <w:rFonts w:ascii="Aptos" w:eastAsia="Times New Roman" w:hAnsi="Aptos" w:cs="Arial"/>
        </w:rPr>
      </w:pPr>
      <w:r w:rsidRPr="00BC7CEC">
        <w:rPr>
          <w:rFonts w:ascii="Aptos" w:eastAsia="Times New Roman" w:hAnsi="Aptos" w:cs="Arial"/>
          <w:lang w:eastAsia="ar-SA"/>
        </w:rPr>
        <w:t>W przypadku niedotrzymania terminu płatności Wykonawca ma prawo żądać zapłaty odsetek ustawowych</w:t>
      </w:r>
      <w:r w:rsidRPr="00BC7CEC">
        <w:rPr>
          <w:rFonts w:ascii="Aptos" w:eastAsia="Times New Roman" w:hAnsi="Aptos" w:cs="Arial"/>
        </w:rPr>
        <w:t xml:space="preserve">. </w:t>
      </w:r>
    </w:p>
    <w:p w14:paraId="67906537" w14:textId="77777777" w:rsidR="008C7166" w:rsidRPr="00BC7CEC" w:rsidRDefault="008C7166" w:rsidP="00BC7CEC">
      <w:pPr>
        <w:numPr>
          <w:ilvl w:val="0"/>
          <w:numId w:val="40"/>
        </w:numPr>
        <w:suppressAutoHyphens/>
        <w:spacing w:before="60" w:after="60" w:line="276" w:lineRule="auto"/>
        <w:ind w:left="426" w:hanging="426"/>
        <w:jc w:val="both"/>
        <w:rPr>
          <w:rFonts w:ascii="Aptos" w:eastAsia="Times New Roman" w:hAnsi="Aptos" w:cs="Arial"/>
          <w:lang w:eastAsia="ar-SA"/>
        </w:rPr>
      </w:pPr>
      <w:r w:rsidRPr="00BC7CEC">
        <w:rPr>
          <w:rFonts w:ascii="Aptos" w:eastAsia="Times New Roman" w:hAnsi="Aptos" w:cs="Arial"/>
          <w:lang w:eastAsia="ar-SA"/>
        </w:rPr>
        <w:t xml:space="preserve">Zamawiający nie będzie naliczał kar umownych w przypadku wystąpienia nadzwyczajnych okoliczności siły wyższej na, którą Wykonawca nie miał wpływu (w takiej sytuacji Wykonawca zobowiązany będzie udowodnić fakt jej wystąpienia i uzasadnić (udokumentować) w formie pisemnej jej wpływ na  prawidłową realizację zamówienia).  </w:t>
      </w:r>
    </w:p>
    <w:p w14:paraId="2987D269" w14:textId="77777777" w:rsidR="008C7166" w:rsidRPr="00BC7CEC" w:rsidRDefault="008C7166" w:rsidP="00BC7CEC">
      <w:pPr>
        <w:numPr>
          <w:ilvl w:val="0"/>
          <w:numId w:val="40"/>
        </w:numPr>
        <w:suppressAutoHyphens/>
        <w:spacing w:before="60" w:after="60" w:line="276" w:lineRule="auto"/>
        <w:ind w:left="426" w:hanging="426"/>
        <w:jc w:val="both"/>
        <w:rPr>
          <w:rFonts w:ascii="Aptos" w:eastAsia="Times New Roman" w:hAnsi="Aptos" w:cs="Arial"/>
        </w:rPr>
      </w:pPr>
      <w:r w:rsidRPr="00BC7CEC">
        <w:rPr>
          <w:rFonts w:ascii="Aptos" w:eastAsia="Times New Roman" w:hAnsi="Aptos" w:cs="Arial"/>
          <w:lang w:eastAsia="ar-SA"/>
        </w:rPr>
        <w:lastRenderedPageBreak/>
        <w:t>Strony niezależnie od kar umownych mogą dochodzić odszkodowania  przewyższającego kary umowne na zasadach ogólnych prawa cywilnego.</w:t>
      </w:r>
    </w:p>
    <w:p w14:paraId="5A9FE168" w14:textId="73BEC94A" w:rsidR="008C7166" w:rsidRPr="00BC7CEC" w:rsidRDefault="008C7166" w:rsidP="00BC7CEC">
      <w:pPr>
        <w:spacing w:before="60" w:after="60" w:line="276" w:lineRule="auto"/>
        <w:jc w:val="center"/>
        <w:rPr>
          <w:rFonts w:ascii="Aptos" w:eastAsia="Times New Roman" w:hAnsi="Aptos" w:cs="Arial"/>
          <w:b/>
          <w:bCs/>
        </w:rPr>
      </w:pPr>
      <w:r w:rsidRPr="00BC7CEC">
        <w:rPr>
          <w:rFonts w:ascii="Aptos" w:eastAsia="Times New Roman" w:hAnsi="Aptos" w:cs="Arial"/>
          <w:b/>
          <w:bCs/>
        </w:rPr>
        <w:t xml:space="preserve">§ </w:t>
      </w:r>
      <w:r w:rsidR="00453A68" w:rsidRPr="00BC7CEC">
        <w:rPr>
          <w:rFonts w:ascii="Aptos" w:eastAsia="Times New Roman" w:hAnsi="Aptos" w:cs="Arial"/>
          <w:b/>
          <w:bCs/>
        </w:rPr>
        <w:t>9</w:t>
      </w:r>
      <w:r w:rsidRPr="00BC7CEC">
        <w:rPr>
          <w:rFonts w:ascii="Aptos" w:eastAsia="Times New Roman" w:hAnsi="Aptos" w:cs="Arial"/>
          <w:b/>
          <w:bCs/>
        </w:rPr>
        <w:t xml:space="preserve"> </w:t>
      </w:r>
    </w:p>
    <w:p w14:paraId="623EAE86" w14:textId="77777777" w:rsidR="008F415A" w:rsidRPr="00BC7CEC" w:rsidRDefault="008F415A" w:rsidP="00BC7CEC">
      <w:pPr>
        <w:numPr>
          <w:ilvl w:val="0"/>
          <w:numId w:val="84"/>
        </w:numPr>
        <w:suppressAutoHyphens/>
        <w:overflowPunct w:val="0"/>
        <w:autoSpaceDE w:val="0"/>
        <w:spacing w:before="60" w:after="60" w:line="276" w:lineRule="auto"/>
        <w:ind w:left="426" w:hanging="426"/>
        <w:jc w:val="both"/>
        <w:textAlignment w:val="baseline"/>
        <w:rPr>
          <w:rFonts w:ascii="Aptos" w:eastAsia="Lucida Sans Unicode" w:hAnsi="Aptos" w:cs="Arial"/>
          <w:lang w:eastAsia="ar-SA"/>
        </w:rPr>
      </w:pPr>
      <w:r w:rsidRPr="00BC7CEC">
        <w:rPr>
          <w:rFonts w:ascii="Aptos" w:eastAsia="Lucida Sans Unicode" w:hAnsi="Aptos" w:cs="Arial"/>
          <w:lang w:eastAsia="ar-SA"/>
        </w:rPr>
        <w:t>Wszelkie zmiany niniejszej umowy w stosunku do treści oferty, na po</w:t>
      </w:r>
      <w:r w:rsidRPr="00BC7CEC">
        <w:rPr>
          <w:rFonts w:ascii="Aptos" w:eastAsia="Lucida Sans Unicode" w:hAnsi="Aptos" w:cs="Arial"/>
          <w:bCs/>
          <w:lang w:eastAsia="ar-SA"/>
        </w:rPr>
        <w:t>dstawie której dokonano wyboru W</w:t>
      </w:r>
      <w:r w:rsidRPr="00BC7CEC">
        <w:rPr>
          <w:rFonts w:ascii="Aptos" w:eastAsia="Lucida Sans Unicode" w:hAnsi="Aptos" w:cs="Arial"/>
          <w:lang w:eastAsia="ar-SA"/>
        </w:rPr>
        <w:t>ykonawcy są dopuszczalne jedynie</w:t>
      </w:r>
      <w:r w:rsidRPr="00BC7CEC">
        <w:rPr>
          <w:rFonts w:ascii="Aptos" w:eastAsia="Lucida Sans Unicode" w:hAnsi="Aptos" w:cs="Arial"/>
          <w:bCs/>
          <w:lang w:eastAsia="ar-SA"/>
        </w:rPr>
        <w:t xml:space="preserve"> w przypadkach określonych przepisami Ustawy. </w:t>
      </w:r>
    </w:p>
    <w:p w14:paraId="19BA2652" w14:textId="77777777" w:rsidR="008F415A" w:rsidRPr="00BC7CEC" w:rsidRDefault="008F415A" w:rsidP="00BC7CEC">
      <w:pPr>
        <w:numPr>
          <w:ilvl w:val="0"/>
          <w:numId w:val="84"/>
        </w:numPr>
        <w:suppressAutoHyphens/>
        <w:overflowPunct w:val="0"/>
        <w:autoSpaceDE w:val="0"/>
        <w:spacing w:before="60" w:after="60" w:line="276" w:lineRule="auto"/>
        <w:ind w:left="426" w:hanging="426"/>
        <w:jc w:val="both"/>
        <w:textAlignment w:val="baseline"/>
        <w:rPr>
          <w:rFonts w:ascii="Aptos" w:eastAsia="Lucida Sans Unicode" w:hAnsi="Aptos" w:cs="Arial"/>
          <w:bCs/>
          <w:lang w:eastAsia="ar-SA"/>
        </w:rPr>
      </w:pPr>
      <w:r w:rsidRPr="00BC7CEC">
        <w:rPr>
          <w:rFonts w:ascii="Aptos" w:eastAsia="Lucida Sans Unicode" w:hAnsi="Aptos" w:cs="Arial"/>
          <w:bCs/>
          <w:lang w:eastAsia="ar-SA"/>
        </w:rPr>
        <w:t xml:space="preserve">Wszelkie zmiany lub uzupełnienia niniejszej umowy dla swej ważności wymagają zachowania formy pisemnej, pod rygorem nieważności. </w:t>
      </w:r>
    </w:p>
    <w:p w14:paraId="155CD0E3" w14:textId="77777777" w:rsidR="008F415A" w:rsidRPr="00BC7CEC" w:rsidRDefault="008F415A" w:rsidP="00BC7CEC">
      <w:pPr>
        <w:numPr>
          <w:ilvl w:val="0"/>
          <w:numId w:val="84"/>
        </w:numPr>
        <w:suppressAutoHyphens/>
        <w:overflowPunct w:val="0"/>
        <w:autoSpaceDE w:val="0"/>
        <w:spacing w:before="60" w:after="60" w:line="276" w:lineRule="auto"/>
        <w:ind w:left="426" w:hanging="426"/>
        <w:jc w:val="both"/>
        <w:textAlignment w:val="baseline"/>
        <w:rPr>
          <w:rFonts w:ascii="Aptos" w:eastAsia="Lucida Sans Unicode" w:hAnsi="Aptos" w:cs="Arial"/>
          <w:lang w:eastAsia="ar-SA"/>
        </w:rPr>
      </w:pPr>
      <w:r w:rsidRPr="00BC7CEC">
        <w:rPr>
          <w:rFonts w:ascii="Aptos" w:eastAsia="Lucida Sans Unicode" w:hAnsi="Aptos" w:cs="Arial"/>
          <w:lang w:eastAsia="ar-SA"/>
        </w:rPr>
        <w:t>Zamawiający dopuszcza  następujące zmiany w stosunku do treści złożonej oferty:  </w:t>
      </w:r>
    </w:p>
    <w:p w14:paraId="24C657AD" w14:textId="77777777" w:rsidR="008F415A" w:rsidRPr="00BC7CEC" w:rsidRDefault="008F415A" w:rsidP="00BC7CEC">
      <w:pPr>
        <w:numPr>
          <w:ilvl w:val="0"/>
          <w:numId w:val="83"/>
        </w:numPr>
        <w:suppressAutoHyphens/>
        <w:overflowPunct w:val="0"/>
        <w:autoSpaceDE w:val="0"/>
        <w:spacing w:before="60" w:after="60" w:line="276" w:lineRule="auto"/>
        <w:ind w:left="425" w:hanging="425"/>
        <w:jc w:val="both"/>
        <w:textAlignment w:val="baseline"/>
        <w:rPr>
          <w:rFonts w:ascii="Aptos" w:eastAsia="Lucida Sans Unicode" w:hAnsi="Aptos" w:cs="Arial"/>
          <w:lang w:eastAsia="ar-SA"/>
        </w:rPr>
      </w:pPr>
      <w:r w:rsidRPr="00BC7CEC">
        <w:rPr>
          <w:rFonts w:ascii="Aptos" w:eastAsia="Lucida Sans Unicode" w:hAnsi="Aptos" w:cs="Arial"/>
          <w:lang w:eastAsia="ar-SA"/>
        </w:rPr>
        <w:t>w zakresie terminu wykonania umowy przez Wykonawcę, jeżeli konieczność zmiany terminu wywołana jest przyczynami nie leżącymi po stronie Wykonawcy i przyczyny te będą miały bezpośredni wpływ na realizację zamówienia. W przypadku zaistnienia takich okoliczności, Zamawiający dopuszcza możliwość przedłużenia terminu wykonania umowy o czas, w którym wystąpiły utrudnienia w realizacji. Dodatkowo w takim przypadku Wykonawca ma obowiązek udowodnić i wykazać Zamawiającemu, jakie okoliczności oraz w jaki sposób spowodowały utrudnienia w wykonaniu umowy.</w:t>
      </w:r>
    </w:p>
    <w:p w14:paraId="681E5F10" w14:textId="77777777" w:rsidR="008F415A" w:rsidRPr="00BC7CEC" w:rsidRDefault="008F415A" w:rsidP="00BC7CEC">
      <w:pPr>
        <w:numPr>
          <w:ilvl w:val="0"/>
          <w:numId w:val="83"/>
        </w:numPr>
        <w:suppressAutoHyphens/>
        <w:overflowPunct w:val="0"/>
        <w:autoSpaceDE w:val="0"/>
        <w:spacing w:before="60" w:after="60" w:line="276" w:lineRule="auto"/>
        <w:ind w:left="426" w:hanging="426"/>
        <w:jc w:val="both"/>
        <w:textAlignment w:val="baseline"/>
        <w:rPr>
          <w:rFonts w:ascii="Aptos" w:eastAsia="Lucida Sans Unicode" w:hAnsi="Aptos" w:cs="Arial"/>
          <w:lang w:eastAsia="ar-SA"/>
        </w:rPr>
      </w:pPr>
      <w:r w:rsidRPr="00BC7CEC">
        <w:rPr>
          <w:rFonts w:ascii="Aptos" w:eastAsia="Lucida Sans Unicode" w:hAnsi="Aptos" w:cs="Arial"/>
          <w:lang w:eastAsia="ar-SA"/>
        </w:rPr>
        <w:t>gdy pierwotnie oferowany przez Wykonawcę Towar przestanie być dostępny na rynku, co powinno zostać udokumentowane przez Wykonawcę, wskutek okoliczności, których nie można było przewidzieć w dacie zawierania Umowy (np. wyczerpanie zapasów, zaprzestanie jego produkcji). W takim przypadku Wykonawca zaoferuje Towar o parametrach tożsamych lub lepszych w stosunku do pierwotnie oferowanego sprzętu,</w:t>
      </w:r>
    </w:p>
    <w:p w14:paraId="0E03C8B7" w14:textId="77777777" w:rsidR="008F415A" w:rsidRPr="00BC7CEC" w:rsidRDefault="008F415A" w:rsidP="00BC7CEC">
      <w:pPr>
        <w:numPr>
          <w:ilvl w:val="0"/>
          <w:numId w:val="84"/>
        </w:numPr>
        <w:suppressAutoHyphens/>
        <w:overflowPunct w:val="0"/>
        <w:autoSpaceDE w:val="0"/>
        <w:spacing w:before="60" w:after="60" w:line="276" w:lineRule="auto"/>
        <w:ind w:left="426" w:hanging="426"/>
        <w:jc w:val="both"/>
        <w:textAlignment w:val="baseline"/>
        <w:rPr>
          <w:rFonts w:ascii="Aptos" w:eastAsia="Lucida Sans Unicode" w:hAnsi="Aptos" w:cs="Arial"/>
          <w:lang w:eastAsia="ar-SA"/>
        </w:rPr>
      </w:pPr>
      <w:r w:rsidRPr="00BC7CEC">
        <w:rPr>
          <w:rFonts w:ascii="Aptos" w:eastAsia="Lucida Sans Unicode" w:hAnsi="Aptos" w:cs="Arial"/>
          <w:lang w:eastAsia="ar-SA"/>
        </w:rPr>
        <w:t>W wypadku zaistnienia sytuacji uzasadniającej zmianę umowy Wykonawca jest zobowiązany zwrócić się do Zamawiającego z pisemnym wnioskiem o zmianę postanowień umowy, wskazując okoliczności (niezwłocznie po ich zaistnieniu), które miały wpływ na wystąpienie powyższych sytuacji.</w:t>
      </w:r>
    </w:p>
    <w:p w14:paraId="41C8273D" w14:textId="53F9EC7E" w:rsidR="00091E99" w:rsidRPr="00BC7CEC" w:rsidRDefault="008F415A" w:rsidP="00BC7CEC">
      <w:pPr>
        <w:numPr>
          <w:ilvl w:val="0"/>
          <w:numId w:val="84"/>
        </w:numPr>
        <w:suppressAutoHyphens/>
        <w:overflowPunct w:val="0"/>
        <w:autoSpaceDE w:val="0"/>
        <w:spacing w:before="60" w:after="60" w:line="276" w:lineRule="auto"/>
        <w:ind w:left="426" w:hanging="426"/>
        <w:jc w:val="both"/>
        <w:textAlignment w:val="baseline"/>
        <w:rPr>
          <w:rFonts w:ascii="Aptos" w:eastAsia="Lucida Sans Unicode" w:hAnsi="Aptos" w:cs="Arial"/>
          <w:lang w:eastAsia="ar-SA"/>
        </w:rPr>
      </w:pPr>
      <w:r w:rsidRPr="00BC7CEC">
        <w:rPr>
          <w:rFonts w:ascii="Aptos" w:eastAsia="Lucida Sans Unicode" w:hAnsi="Aptos" w:cs="Arial"/>
          <w:lang w:eastAsia="ar-SA"/>
        </w:rPr>
        <w:t>Okoliczności wskazane postanowieniem ust. 4 powyżej nie stanowią o zobowiązaniu Zamawiającego do wyrażenia  zgody na wprowadzenie zmiany z tego tytułu.</w:t>
      </w:r>
    </w:p>
    <w:p w14:paraId="29A03792" w14:textId="32FD4709" w:rsidR="008C7166" w:rsidRPr="00BC7CEC" w:rsidRDefault="008C7166" w:rsidP="00BC7CEC">
      <w:pPr>
        <w:tabs>
          <w:tab w:val="left" w:pos="0"/>
          <w:tab w:val="right" w:pos="8953"/>
        </w:tabs>
        <w:suppressAutoHyphens/>
        <w:spacing w:before="60" w:after="60" w:line="276" w:lineRule="auto"/>
        <w:jc w:val="center"/>
        <w:rPr>
          <w:rFonts w:ascii="Aptos" w:eastAsia="Times New Roman" w:hAnsi="Aptos" w:cs="Arial"/>
        </w:rPr>
      </w:pPr>
      <w:r w:rsidRPr="00BC7CEC">
        <w:rPr>
          <w:rFonts w:ascii="Aptos" w:eastAsia="Times New Roman" w:hAnsi="Aptos" w:cs="Arial"/>
          <w:b/>
          <w:bCs/>
        </w:rPr>
        <w:t>§</w:t>
      </w:r>
      <w:r w:rsidR="0095743A" w:rsidRPr="00BC7CEC">
        <w:rPr>
          <w:rFonts w:ascii="Aptos" w:eastAsia="Times New Roman" w:hAnsi="Aptos" w:cs="Arial"/>
          <w:b/>
          <w:bCs/>
        </w:rPr>
        <w:t xml:space="preserve"> </w:t>
      </w:r>
      <w:r w:rsidRPr="00BC7CEC">
        <w:rPr>
          <w:rFonts w:ascii="Aptos" w:eastAsia="Times New Roman" w:hAnsi="Aptos" w:cs="Arial"/>
          <w:b/>
          <w:bCs/>
        </w:rPr>
        <w:t>1</w:t>
      </w:r>
      <w:r w:rsidR="0095743A" w:rsidRPr="00BC7CEC">
        <w:rPr>
          <w:rFonts w:ascii="Aptos" w:eastAsia="Times New Roman" w:hAnsi="Aptos" w:cs="Arial"/>
          <w:b/>
          <w:bCs/>
        </w:rPr>
        <w:t>0</w:t>
      </w:r>
    </w:p>
    <w:p w14:paraId="290ECF0C" w14:textId="77777777" w:rsidR="008F415A" w:rsidRPr="00BC7CEC" w:rsidRDefault="008F415A" w:rsidP="00BC7CEC">
      <w:pPr>
        <w:numPr>
          <w:ilvl w:val="0"/>
          <w:numId w:val="85"/>
        </w:numPr>
        <w:suppressAutoHyphens/>
        <w:overflowPunct w:val="0"/>
        <w:autoSpaceDE w:val="0"/>
        <w:spacing w:before="60" w:after="60" w:line="276" w:lineRule="auto"/>
        <w:ind w:left="426" w:hanging="426"/>
        <w:jc w:val="both"/>
        <w:textAlignment w:val="baseline"/>
        <w:rPr>
          <w:rFonts w:ascii="Aptos" w:eastAsia="Times New Roman" w:hAnsi="Aptos" w:cs="Arial"/>
          <w:lang w:eastAsia="ar-SA"/>
        </w:rPr>
      </w:pPr>
      <w:r w:rsidRPr="00BC7CEC">
        <w:rPr>
          <w:rFonts w:ascii="Aptos" w:eastAsia="Times New Roman" w:hAnsi="Aptos" w:cs="Arial"/>
          <w:lang w:eastAsia="ar-SA"/>
        </w:rPr>
        <w:t xml:space="preserve">Zamawiający może odstąpić od Umowy w terminie 30 dni od powzięcia wiadomości o wystąpieniu istotnej zmiany okoliczności powodującej, że wykonanie przedmiotu Umowy nie leży w interesie publicznym, czego nie można było przewidzieć w chwili jej zawarcia. W takim przypadku Wykonawca może żądać części wynagrodzenia jedynie za część Towaru wykonaną do chwili odstąpienia przez Zamawiającego od Umowy. </w:t>
      </w:r>
    </w:p>
    <w:p w14:paraId="3829D933" w14:textId="77777777" w:rsidR="008F415A" w:rsidRPr="00BC7CEC" w:rsidRDefault="008F415A" w:rsidP="00BC7CEC">
      <w:pPr>
        <w:numPr>
          <w:ilvl w:val="0"/>
          <w:numId w:val="85"/>
        </w:numPr>
        <w:suppressAutoHyphens/>
        <w:overflowPunct w:val="0"/>
        <w:autoSpaceDE w:val="0"/>
        <w:spacing w:before="60" w:after="60" w:line="276" w:lineRule="auto"/>
        <w:ind w:left="426" w:hanging="426"/>
        <w:jc w:val="both"/>
        <w:textAlignment w:val="baseline"/>
        <w:rPr>
          <w:rFonts w:ascii="Aptos" w:eastAsia="Times New Roman" w:hAnsi="Aptos" w:cs="Arial"/>
          <w:lang w:eastAsia="ar-SA"/>
        </w:rPr>
      </w:pPr>
      <w:r w:rsidRPr="00BC7CEC">
        <w:rPr>
          <w:rFonts w:ascii="Aptos" w:eastAsia="Times New Roman" w:hAnsi="Aptos" w:cs="Arial"/>
          <w:bCs/>
          <w:lang w:eastAsia="ar-SA"/>
        </w:rPr>
        <w:t>Zamawiający jest także uprawniony do odstąpienia od Umowy, w następujących przypadkach:</w:t>
      </w:r>
    </w:p>
    <w:p w14:paraId="387E4B33" w14:textId="4FA6E815" w:rsidR="008F415A" w:rsidRPr="00BC7CEC" w:rsidRDefault="008F415A" w:rsidP="00BC7CEC">
      <w:pPr>
        <w:numPr>
          <w:ilvl w:val="0"/>
          <w:numId w:val="86"/>
        </w:numPr>
        <w:suppressAutoHyphens/>
        <w:overflowPunct w:val="0"/>
        <w:autoSpaceDE w:val="0"/>
        <w:spacing w:before="60" w:after="60" w:line="276" w:lineRule="auto"/>
        <w:ind w:left="567"/>
        <w:jc w:val="both"/>
        <w:textAlignment w:val="baseline"/>
        <w:rPr>
          <w:rFonts w:ascii="Aptos" w:eastAsia="Times New Roman" w:hAnsi="Aptos" w:cs="Arial"/>
          <w:lang w:eastAsia="ar-SA"/>
        </w:rPr>
      </w:pPr>
      <w:r w:rsidRPr="00BC7CEC">
        <w:rPr>
          <w:rFonts w:ascii="Aptos" w:eastAsia="Times New Roman" w:hAnsi="Aptos" w:cs="Arial"/>
          <w:bCs/>
          <w:lang w:eastAsia="ar-SA"/>
        </w:rPr>
        <w:t xml:space="preserve">w przypadku nieusunięcia przez Wykonawcę wad istotnych Towaru w terminie wyznaczonym przez Zamawiającego, </w:t>
      </w:r>
    </w:p>
    <w:p w14:paraId="6017BCEA" w14:textId="2A256364" w:rsidR="008F415A" w:rsidRPr="00BC7CEC" w:rsidRDefault="008F415A" w:rsidP="00BC7CEC">
      <w:pPr>
        <w:numPr>
          <w:ilvl w:val="0"/>
          <w:numId w:val="86"/>
        </w:numPr>
        <w:suppressAutoHyphens/>
        <w:overflowPunct w:val="0"/>
        <w:autoSpaceDE w:val="0"/>
        <w:spacing w:before="60" w:after="60" w:line="276" w:lineRule="auto"/>
        <w:ind w:left="567"/>
        <w:jc w:val="both"/>
        <w:textAlignment w:val="baseline"/>
        <w:rPr>
          <w:rFonts w:ascii="Aptos" w:eastAsia="Times New Roman" w:hAnsi="Aptos" w:cs="Arial"/>
          <w:lang w:eastAsia="ar-SA"/>
        </w:rPr>
      </w:pPr>
      <w:r w:rsidRPr="00BC7CEC">
        <w:rPr>
          <w:rFonts w:ascii="Aptos" w:eastAsia="Times New Roman" w:hAnsi="Aptos" w:cs="Arial"/>
          <w:bCs/>
          <w:lang w:eastAsia="ar-SA"/>
        </w:rPr>
        <w:t>pozostawania przez Wykonawcę w zwłoce w dostawie Towaru w stosunku, do terminu wskazanego w § 2 o więcej niż 7 dni.</w:t>
      </w:r>
    </w:p>
    <w:p w14:paraId="09B7519A" w14:textId="77777777" w:rsidR="008F415A" w:rsidRPr="00BC7CEC" w:rsidRDefault="008F415A" w:rsidP="00BC7CEC">
      <w:pPr>
        <w:suppressAutoHyphens/>
        <w:overflowPunct w:val="0"/>
        <w:autoSpaceDE w:val="0"/>
        <w:spacing w:before="60" w:after="60" w:line="276" w:lineRule="auto"/>
        <w:ind w:left="426"/>
        <w:jc w:val="both"/>
        <w:textAlignment w:val="baseline"/>
        <w:rPr>
          <w:rFonts w:ascii="Aptos" w:eastAsia="Times New Roman" w:hAnsi="Aptos" w:cs="Arial"/>
          <w:bCs/>
          <w:lang w:eastAsia="ar-SA"/>
        </w:rPr>
      </w:pPr>
      <w:r w:rsidRPr="00BC7CEC">
        <w:rPr>
          <w:rFonts w:ascii="Aptos" w:eastAsia="Times New Roman" w:hAnsi="Aptos" w:cs="Arial"/>
          <w:bCs/>
          <w:lang w:eastAsia="ar-SA"/>
        </w:rPr>
        <w:lastRenderedPageBreak/>
        <w:t xml:space="preserve">Odstąpienie takie powinno mieć miejsce w ciągu 30 dni od powzięcia przez Zamawiającego wiedzy o zaistnieniu ww. okoliczności. </w:t>
      </w:r>
    </w:p>
    <w:p w14:paraId="453F2B94" w14:textId="50A8C8A9" w:rsidR="00091E99" w:rsidRPr="006B451F" w:rsidRDefault="008F415A" w:rsidP="006B451F">
      <w:pPr>
        <w:pStyle w:val="Akapitzlist"/>
        <w:numPr>
          <w:ilvl w:val="0"/>
          <w:numId w:val="88"/>
        </w:numPr>
        <w:suppressAutoHyphens/>
        <w:spacing w:before="60" w:after="60" w:line="276" w:lineRule="auto"/>
        <w:ind w:left="426" w:hanging="426"/>
        <w:jc w:val="both"/>
        <w:rPr>
          <w:rFonts w:ascii="Aptos" w:eastAsia="Times New Roman" w:hAnsi="Aptos" w:cs="Arial"/>
          <w:sz w:val="24"/>
          <w:szCs w:val="24"/>
        </w:rPr>
      </w:pPr>
      <w:r w:rsidRPr="00BC7CEC">
        <w:rPr>
          <w:rFonts w:ascii="Aptos" w:eastAsia="Times New Roman" w:hAnsi="Aptos" w:cs="Arial"/>
          <w:bCs/>
          <w:sz w:val="24"/>
          <w:szCs w:val="24"/>
          <w:lang w:eastAsia="ar-SA"/>
        </w:rPr>
        <w:t xml:space="preserve">Oświadczenie o odstąpieniu od Umowy powinno mieć formę pisemną oraz zawierać uzasadnienie dla dokonanego odstąpienia. Z zastrzeżeniem ust. 1, Zamawiający dokonując odstąpienia </w:t>
      </w:r>
      <w:r w:rsidRPr="00BC7CEC">
        <w:rPr>
          <w:rFonts w:ascii="Aptos" w:eastAsia="Times New Roman" w:hAnsi="Aptos" w:cs="Arial"/>
          <w:sz w:val="24"/>
          <w:szCs w:val="24"/>
          <w:lang w:eastAsia="ar-SA"/>
        </w:rPr>
        <w:t>wskazuje, czy dokonuje odstąpienia od całości  Umowy, czy odstąpienia częściowego.</w:t>
      </w:r>
    </w:p>
    <w:p w14:paraId="0AB1F7B8" w14:textId="3D1A9309" w:rsidR="008C7166" w:rsidRPr="00BC7CEC" w:rsidRDefault="008C7166" w:rsidP="00BC7CEC">
      <w:pPr>
        <w:suppressAutoHyphens/>
        <w:spacing w:before="60" w:after="60" w:line="276" w:lineRule="auto"/>
        <w:jc w:val="center"/>
        <w:rPr>
          <w:rFonts w:ascii="Aptos" w:eastAsia="Times New Roman" w:hAnsi="Aptos" w:cs="Arial"/>
        </w:rPr>
      </w:pPr>
      <w:r w:rsidRPr="00BC7CEC">
        <w:rPr>
          <w:rFonts w:ascii="Aptos" w:eastAsia="Times New Roman" w:hAnsi="Aptos" w:cs="Arial"/>
          <w:b/>
        </w:rPr>
        <w:t>§ 1</w:t>
      </w:r>
      <w:r w:rsidR="0095743A" w:rsidRPr="00BC7CEC">
        <w:rPr>
          <w:rFonts w:ascii="Aptos" w:eastAsia="Times New Roman" w:hAnsi="Aptos" w:cs="Arial"/>
          <w:b/>
        </w:rPr>
        <w:t>1</w:t>
      </w:r>
    </w:p>
    <w:p w14:paraId="47820342" w14:textId="77777777" w:rsidR="0095743A" w:rsidRPr="00BC7CEC" w:rsidRDefault="0095743A" w:rsidP="00BC7CEC">
      <w:pPr>
        <w:numPr>
          <w:ilvl w:val="0"/>
          <w:numId w:val="89"/>
        </w:numPr>
        <w:suppressAutoHyphens/>
        <w:overflowPunct w:val="0"/>
        <w:autoSpaceDE w:val="0"/>
        <w:spacing w:before="60" w:after="60" w:line="276" w:lineRule="auto"/>
        <w:ind w:left="426" w:hanging="426"/>
        <w:jc w:val="both"/>
        <w:textAlignment w:val="baseline"/>
        <w:rPr>
          <w:rFonts w:ascii="Aptos" w:eastAsia="Times New Roman" w:hAnsi="Aptos" w:cs="Arial"/>
          <w:bCs/>
          <w:lang w:eastAsia="ar-SA"/>
        </w:rPr>
      </w:pPr>
      <w:r w:rsidRPr="00BC7CEC">
        <w:rPr>
          <w:rFonts w:ascii="Aptos" w:eastAsia="Times New Roman" w:hAnsi="Aptos" w:cs="Arial"/>
          <w:bCs/>
          <w:lang w:eastAsia="ar-SA"/>
        </w:rPr>
        <w:t>Wykonawca oświadcza iż znany jest mu fakt, iż treść niniejszej Umowy, a w szczególności dotyczące go dane identyfikujące, przedmiot Umowy i wysokość wynagrodzenia stanowią informację publiczną w rozumieniu art. 1 ust. 1 ustawy z dnia 6 września 2001 r. o dostępie do informacji publicznej (t. j. Dz.U. z 2022 r. poz. 910), która może podlegać udostępnianiu w trybie przedmiotowej ustawy oraz poprzez zamieszczenie tego rodzaju informacji w Biuletynie Informacji Publicznej.</w:t>
      </w:r>
    </w:p>
    <w:p w14:paraId="61C3E260" w14:textId="77777777" w:rsidR="0095743A" w:rsidRPr="00BC7CEC" w:rsidRDefault="0095743A" w:rsidP="00BC7CEC">
      <w:pPr>
        <w:numPr>
          <w:ilvl w:val="0"/>
          <w:numId w:val="89"/>
        </w:numPr>
        <w:suppressAutoHyphens/>
        <w:overflowPunct w:val="0"/>
        <w:autoSpaceDE w:val="0"/>
        <w:spacing w:before="60" w:after="60" w:line="276" w:lineRule="auto"/>
        <w:ind w:left="426" w:hanging="426"/>
        <w:jc w:val="both"/>
        <w:textAlignment w:val="baseline"/>
        <w:rPr>
          <w:rFonts w:ascii="Aptos" w:eastAsia="Times New Roman" w:hAnsi="Aptos" w:cs="Arial"/>
          <w:bCs/>
          <w:lang w:eastAsia="ar-SA"/>
        </w:rPr>
      </w:pPr>
      <w:r w:rsidRPr="00BC7CEC">
        <w:rPr>
          <w:rFonts w:ascii="Aptos" w:eastAsia="Times New Roman" w:hAnsi="Aptos" w:cs="Arial"/>
          <w:bCs/>
          <w:lang w:eastAsia="ar-SA"/>
        </w:rPr>
        <w:t>Dane osobowe reprezentantów Stron będą przetwarzane w celu i zakresie niezbędnym do wykonania Umowy.</w:t>
      </w:r>
    </w:p>
    <w:p w14:paraId="32D07031" w14:textId="77777777" w:rsidR="0095743A" w:rsidRPr="00BC7CEC" w:rsidRDefault="0095743A" w:rsidP="00BC7CEC">
      <w:pPr>
        <w:numPr>
          <w:ilvl w:val="0"/>
          <w:numId w:val="89"/>
        </w:numPr>
        <w:suppressAutoHyphens/>
        <w:overflowPunct w:val="0"/>
        <w:autoSpaceDE w:val="0"/>
        <w:spacing w:before="60" w:after="60" w:line="276" w:lineRule="auto"/>
        <w:ind w:left="426" w:hanging="426"/>
        <w:jc w:val="both"/>
        <w:textAlignment w:val="baseline"/>
        <w:rPr>
          <w:rFonts w:ascii="Aptos" w:eastAsia="Times New Roman" w:hAnsi="Aptos" w:cs="Arial"/>
          <w:bCs/>
          <w:lang w:eastAsia="ar-SA"/>
        </w:rPr>
      </w:pPr>
      <w:r w:rsidRPr="00BC7CEC">
        <w:rPr>
          <w:rFonts w:ascii="Aptos" w:eastAsia="Times New Roman" w:hAnsi="Aptos" w:cs="Arial"/>
          <w:bCs/>
          <w:lang w:eastAsia="ar-SA"/>
        </w:rPr>
        <w:t>Każda ze Stron oświadcza, że jest administratorem danych osobowych osób przeznaczonych do wykonania Umowy i zobowiązuje się udostępnić je Stronom Umowy, wyłącznie w celu i zakresie niezbędnym do jej realizacji, w tym dla zapewnienia sprawnej komunikacji pomiędzy Stronami.</w:t>
      </w:r>
    </w:p>
    <w:p w14:paraId="016CD030" w14:textId="77777777" w:rsidR="0095743A" w:rsidRPr="00BC7CEC" w:rsidRDefault="0095743A" w:rsidP="00BC7CEC">
      <w:pPr>
        <w:numPr>
          <w:ilvl w:val="0"/>
          <w:numId w:val="89"/>
        </w:numPr>
        <w:suppressAutoHyphens/>
        <w:overflowPunct w:val="0"/>
        <w:autoSpaceDE w:val="0"/>
        <w:spacing w:before="60" w:after="60" w:line="276" w:lineRule="auto"/>
        <w:ind w:left="426" w:hanging="426"/>
        <w:jc w:val="both"/>
        <w:textAlignment w:val="baseline"/>
        <w:rPr>
          <w:rFonts w:ascii="Aptos" w:eastAsia="Times New Roman" w:hAnsi="Aptos" w:cs="Arial"/>
          <w:bCs/>
          <w:lang w:eastAsia="ar-SA"/>
        </w:rPr>
      </w:pPr>
      <w:r w:rsidRPr="00BC7CEC">
        <w:rPr>
          <w:rFonts w:ascii="Aptos" w:eastAsia="Times New Roman" w:hAnsi="Aptos" w:cs="Arial"/>
          <w:bCs/>
          <w:lang w:eastAsia="ar-SA"/>
        </w:rPr>
        <w:t>Dane, o których mowa w pkt. 3 w zależności od rodzaju współpracy, mogą obejmować: imię i nazwisko pracownika, zakład pracy, stanowisko służbowe, służbowe dane kontaktowe (e-mail, nr telefonu).</w:t>
      </w:r>
    </w:p>
    <w:p w14:paraId="467B6062" w14:textId="77777777" w:rsidR="0095743A" w:rsidRPr="00BC7CEC" w:rsidRDefault="0095743A" w:rsidP="00BC7CEC">
      <w:pPr>
        <w:numPr>
          <w:ilvl w:val="0"/>
          <w:numId w:val="89"/>
        </w:numPr>
        <w:suppressAutoHyphens/>
        <w:overflowPunct w:val="0"/>
        <w:autoSpaceDE w:val="0"/>
        <w:spacing w:before="60" w:after="60" w:line="276" w:lineRule="auto"/>
        <w:ind w:left="426" w:hanging="426"/>
        <w:jc w:val="both"/>
        <w:textAlignment w:val="baseline"/>
        <w:rPr>
          <w:rFonts w:ascii="Aptos" w:eastAsia="Times New Roman" w:hAnsi="Aptos" w:cs="Arial"/>
          <w:bCs/>
          <w:lang w:eastAsia="ar-SA"/>
        </w:rPr>
      </w:pPr>
      <w:r w:rsidRPr="00BC7CEC">
        <w:rPr>
          <w:rFonts w:ascii="Aptos" w:eastAsia="Times New Roman" w:hAnsi="Aptos" w:cs="Arial"/>
          <w:bCs/>
          <w:lang w:eastAsia="ar-SA"/>
        </w:rPr>
        <w:t>Każda ze Stron zobowiązuje się zrealizować tzw. obowiązek informacyjny administratora wobec ww. osób, których dane udostępnione zostaną Stronom w celu realizacji Umowy, poprzez zapoznanie ich z informacjami, o których mowa w art. 14 RODO.</w:t>
      </w:r>
    </w:p>
    <w:p w14:paraId="2AA81D7E" w14:textId="77777777" w:rsidR="0095743A" w:rsidRPr="00BC7CEC" w:rsidRDefault="0095743A" w:rsidP="00BC7CEC">
      <w:pPr>
        <w:numPr>
          <w:ilvl w:val="0"/>
          <w:numId w:val="89"/>
        </w:numPr>
        <w:suppressAutoHyphens/>
        <w:overflowPunct w:val="0"/>
        <w:autoSpaceDE w:val="0"/>
        <w:spacing w:before="60" w:after="60" w:line="276" w:lineRule="auto"/>
        <w:ind w:left="426" w:hanging="426"/>
        <w:jc w:val="both"/>
        <w:textAlignment w:val="baseline"/>
        <w:rPr>
          <w:rFonts w:ascii="Aptos" w:eastAsia="Times New Roman" w:hAnsi="Aptos" w:cs="Arial"/>
          <w:bCs/>
          <w:lang w:eastAsia="ar-SA"/>
        </w:rPr>
      </w:pPr>
      <w:r w:rsidRPr="00BC7CEC">
        <w:rPr>
          <w:rFonts w:ascii="Aptos" w:eastAsia="Times New Roman" w:hAnsi="Aptos" w:cs="Arial"/>
          <w:bCs/>
          <w:lang w:eastAsia="ar-SA"/>
        </w:rPr>
        <w:t>Wykonawca zobowiązuje się do zachowania w tajemnicy wszelkich informacji dotyczących Zamawiającego, których ujawnienie mogłoby narazić Zamawiającego na szkodę, o których Wykonawca dowie się w związku lub przy okazji świadczenia przez niego usługi w czasie trwania Umowy oraz po jej zakończeniu.</w:t>
      </w:r>
    </w:p>
    <w:p w14:paraId="052E2F78" w14:textId="766CF440" w:rsidR="00685CDF" w:rsidRPr="00BC7CEC" w:rsidRDefault="0095743A" w:rsidP="00BC7CEC">
      <w:pPr>
        <w:numPr>
          <w:ilvl w:val="0"/>
          <w:numId w:val="89"/>
        </w:numPr>
        <w:suppressAutoHyphens/>
        <w:overflowPunct w:val="0"/>
        <w:autoSpaceDE w:val="0"/>
        <w:spacing w:before="60" w:after="60" w:line="276" w:lineRule="auto"/>
        <w:ind w:left="426" w:hanging="426"/>
        <w:jc w:val="both"/>
        <w:textAlignment w:val="baseline"/>
        <w:rPr>
          <w:rFonts w:ascii="Aptos" w:eastAsia="Times New Roman" w:hAnsi="Aptos" w:cs="Arial"/>
          <w:bCs/>
          <w:lang w:eastAsia="ar-SA"/>
        </w:rPr>
      </w:pPr>
      <w:r w:rsidRPr="00BC7CEC">
        <w:rPr>
          <w:rFonts w:ascii="Aptos" w:eastAsia="Times New Roman" w:hAnsi="Aptos" w:cs="Arial"/>
          <w:bCs/>
          <w:lang w:eastAsia="ar-SA"/>
        </w:rPr>
        <w:t>Wykonawca oświadcza, że ponosi odpowiedzialność za szkody wyrządzone nieuprawnionym udostępnieniem informacji pozyskanych w trakcie realizacji Umowy</w:t>
      </w:r>
    </w:p>
    <w:p w14:paraId="0548978F" w14:textId="5032D5B7" w:rsidR="008C7166" w:rsidRPr="00BC7CEC" w:rsidRDefault="008C7166" w:rsidP="00BC7CEC">
      <w:pPr>
        <w:suppressAutoHyphens/>
        <w:spacing w:before="60" w:after="60" w:line="276" w:lineRule="auto"/>
        <w:jc w:val="center"/>
        <w:rPr>
          <w:rFonts w:ascii="Aptos" w:eastAsia="Times New Roman" w:hAnsi="Aptos" w:cs="Arial"/>
          <w:b/>
          <w:bCs/>
        </w:rPr>
      </w:pPr>
      <w:r w:rsidRPr="00BC7CEC">
        <w:rPr>
          <w:rFonts w:ascii="Aptos" w:eastAsia="Times New Roman" w:hAnsi="Aptos" w:cs="Arial"/>
          <w:b/>
          <w:bCs/>
        </w:rPr>
        <w:t>§ 1</w:t>
      </w:r>
      <w:r w:rsidR="0095743A" w:rsidRPr="00BC7CEC">
        <w:rPr>
          <w:rFonts w:ascii="Aptos" w:eastAsia="Times New Roman" w:hAnsi="Aptos" w:cs="Arial"/>
          <w:b/>
          <w:bCs/>
        </w:rPr>
        <w:t>2</w:t>
      </w:r>
      <w:r w:rsidRPr="00BC7CEC">
        <w:rPr>
          <w:rFonts w:ascii="Aptos" w:eastAsia="Times New Roman" w:hAnsi="Aptos" w:cs="Arial"/>
          <w:b/>
          <w:bCs/>
        </w:rPr>
        <w:t xml:space="preserve"> </w:t>
      </w:r>
    </w:p>
    <w:p w14:paraId="6F3E839E" w14:textId="57956031" w:rsidR="008C7166" w:rsidRPr="00BC7CEC" w:rsidRDefault="0095743A" w:rsidP="00BC7CEC">
      <w:pPr>
        <w:widowControl w:val="0"/>
        <w:numPr>
          <w:ilvl w:val="0"/>
          <w:numId w:val="36"/>
        </w:numPr>
        <w:tabs>
          <w:tab w:val="clear" w:pos="360"/>
          <w:tab w:val="num" w:pos="284"/>
        </w:tabs>
        <w:suppressAutoHyphens/>
        <w:adjustRightInd w:val="0"/>
        <w:spacing w:before="60" w:after="60" w:line="276" w:lineRule="auto"/>
        <w:ind w:left="284" w:hanging="284"/>
        <w:jc w:val="both"/>
        <w:textAlignment w:val="baseline"/>
        <w:rPr>
          <w:rFonts w:ascii="Aptos" w:eastAsia="Times New Roman" w:hAnsi="Aptos" w:cs="Arial"/>
        </w:rPr>
      </w:pPr>
      <w:r w:rsidRPr="00BC7CEC">
        <w:rPr>
          <w:rFonts w:ascii="Aptos" w:eastAsia="Times New Roman" w:hAnsi="Aptos" w:cs="Arial"/>
          <w:lang w:eastAsia="ar-SA"/>
        </w:rPr>
        <w:t>W sprawach nieuregulowanych umową mają zastosowanie przepisy Kodeksu Cywilnego</w:t>
      </w:r>
      <w:r w:rsidR="008C7166" w:rsidRPr="00BC7CEC">
        <w:rPr>
          <w:rFonts w:ascii="Aptos" w:eastAsia="Times New Roman" w:hAnsi="Aptos" w:cs="Arial"/>
        </w:rPr>
        <w:t xml:space="preserve">. </w:t>
      </w:r>
    </w:p>
    <w:p w14:paraId="4C4C443A" w14:textId="77777777" w:rsidR="008C7166" w:rsidRPr="00BC7CEC" w:rsidRDefault="008C7166" w:rsidP="00BC7CEC">
      <w:pPr>
        <w:numPr>
          <w:ilvl w:val="0"/>
          <w:numId w:val="36"/>
        </w:numPr>
        <w:tabs>
          <w:tab w:val="clear" w:pos="360"/>
          <w:tab w:val="num" w:pos="284"/>
        </w:tabs>
        <w:suppressAutoHyphens/>
        <w:spacing w:before="60" w:after="60" w:line="276" w:lineRule="auto"/>
        <w:ind w:left="284" w:hanging="284"/>
        <w:jc w:val="both"/>
        <w:rPr>
          <w:rFonts w:ascii="Aptos" w:eastAsia="Times New Roman" w:hAnsi="Aptos" w:cs="Arial"/>
        </w:rPr>
      </w:pPr>
      <w:r w:rsidRPr="00BC7CEC">
        <w:rPr>
          <w:rFonts w:ascii="Aptos" w:eastAsia="Times New Roman" w:hAnsi="Aptos" w:cs="Arial"/>
        </w:rPr>
        <w:t>Strony  zobowiązują  się  dołożyć  starań  w  celu  polubownego  załatwiania  wszelkich  sporów  mogących  wyniknąć  w  trakcie  realizacji  umowy.</w:t>
      </w:r>
    </w:p>
    <w:p w14:paraId="78756708" w14:textId="3258FC2D" w:rsidR="008C7166" w:rsidRPr="00BC7CEC" w:rsidRDefault="008C7166" w:rsidP="00BC7CEC">
      <w:pPr>
        <w:numPr>
          <w:ilvl w:val="0"/>
          <w:numId w:val="36"/>
        </w:numPr>
        <w:tabs>
          <w:tab w:val="clear" w:pos="360"/>
          <w:tab w:val="num" w:pos="284"/>
        </w:tabs>
        <w:suppressAutoHyphens/>
        <w:spacing w:before="60" w:after="60" w:line="276" w:lineRule="auto"/>
        <w:ind w:left="284" w:hanging="284"/>
        <w:jc w:val="both"/>
        <w:rPr>
          <w:rFonts w:ascii="Aptos" w:eastAsia="Times New Roman" w:hAnsi="Aptos" w:cs="Arial"/>
        </w:rPr>
      </w:pPr>
      <w:r w:rsidRPr="00BC7CEC">
        <w:rPr>
          <w:rFonts w:ascii="Aptos" w:eastAsia="Times New Roman" w:hAnsi="Aptos" w:cs="Arial"/>
        </w:rPr>
        <w:t>W  przypadku  braku  porozumienia (zawarcia ugody) w terminie 14 dni od momentu wystąpienia przez jedną ze stron z propozycją polubownego rozstrzygnięcia sporu, każda ze stron może dochodzić swoich praw przed sądem właściwym  dla Zamawiającego.</w:t>
      </w:r>
    </w:p>
    <w:p w14:paraId="161F68F6" w14:textId="7963AE3F" w:rsidR="0095743A" w:rsidRPr="00BC7CEC" w:rsidRDefault="0095743A" w:rsidP="00BC7CEC">
      <w:pPr>
        <w:numPr>
          <w:ilvl w:val="0"/>
          <w:numId w:val="36"/>
        </w:numPr>
        <w:tabs>
          <w:tab w:val="clear" w:pos="360"/>
          <w:tab w:val="num" w:pos="284"/>
        </w:tabs>
        <w:suppressAutoHyphens/>
        <w:spacing w:before="60" w:after="60" w:line="276" w:lineRule="auto"/>
        <w:ind w:left="284" w:hanging="284"/>
        <w:jc w:val="both"/>
        <w:rPr>
          <w:rFonts w:ascii="Aptos" w:eastAsia="Times New Roman" w:hAnsi="Aptos" w:cs="Arial"/>
        </w:rPr>
      </w:pPr>
      <w:r w:rsidRPr="00BC7CEC">
        <w:rPr>
          <w:rFonts w:ascii="Aptos" w:eastAsia="Times New Roman" w:hAnsi="Aptos" w:cs="Arial"/>
        </w:rPr>
        <w:lastRenderedPageBreak/>
        <w:t>Wykonawca nie może bez pisemnej zgody Zamawiającego, zastrzeżonej pod rygorem nieważności, dokonać cesji praw i obowiązków zarówno pieniężnych jak i niepieniężnych wynikających z Umowy.</w:t>
      </w:r>
    </w:p>
    <w:p w14:paraId="7F15F657" w14:textId="5C996E59" w:rsidR="0095743A" w:rsidRPr="00BC7CEC" w:rsidRDefault="0095743A" w:rsidP="00BC7CEC">
      <w:pPr>
        <w:suppressAutoHyphens/>
        <w:spacing w:before="60" w:after="60" w:line="276" w:lineRule="auto"/>
        <w:jc w:val="center"/>
        <w:rPr>
          <w:rFonts w:ascii="Aptos" w:eastAsia="Times New Roman" w:hAnsi="Aptos" w:cs="Arial"/>
          <w:b/>
          <w:bCs/>
        </w:rPr>
      </w:pPr>
      <w:r w:rsidRPr="00BC7CEC">
        <w:rPr>
          <w:rFonts w:ascii="Aptos" w:eastAsia="Times New Roman" w:hAnsi="Aptos" w:cs="Arial"/>
          <w:b/>
          <w:bCs/>
        </w:rPr>
        <w:t>§ 13</w:t>
      </w:r>
    </w:p>
    <w:p w14:paraId="431C6436" w14:textId="77777777" w:rsidR="0095743A" w:rsidRPr="00BC7CEC" w:rsidRDefault="0095743A" w:rsidP="00BC7CEC">
      <w:pPr>
        <w:numPr>
          <w:ilvl w:val="3"/>
          <w:numId w:val="83"/>
        </w:numPr>
        <w:suppressAutoHyphens/>
        <w:overflowPunct w:val="0"/>
        <w:autoSpaceDE w:val="0"/>
        <w:spacing w:before="60" w:after="60" w:line="276" w:lineRule="auto"/>
        <w:ind w:left="426"/>
        <w:jc w:val="both"/>
        <w:textAlignment w:val="baseline"/>
        <w:rPr>
          <w:rFonts w:ascii="Aptos" w:eastAsia="Times New Roman" w:hAnsi="Aptos" w:cs="Arial"/>
          <w:lang w:eastAsia="ar-SA"/>
        </w:rPr>
      </w:pPr>
      <w:r w:rsidRPr="00BC7CEC">
        <w:rPr>
          <w:rFonts w:ascii="Aptos" w:eastAsia="Times New Roman" w:hAnsi="Aptos" w:cs="Arial"/>
          <w:lang w:eastAsia="ar-SA"/>
        </w:rPr>
        <w:t>Umowę sporządzono w formie elektronicznej.</w:t>
      </w:r>
    </w:p>
    <w:p w14:paraId="0B65CF76" w14:textId="25E8B2ED" w:rsidR="0095743A" w:rsidRPr="00BC7CEC" w:rsidRDefault="0095743A" w:rsidP="00BC7CEC">
      <w:pPr>
        <w:numPr>
          <w:ilvl w:val="3"/>
          <w:numId w:val="83"/>
        </w:numPr>
        <w:suppressAutoHyphens/>
        <w:overflowPunct w:val="0"/>
        <w:autoSpaceDE w:val="0"/>
        <w:spacing w:before="60" w:after="60" w:line="276" w:lineRule="auto"/>
        <w:ind w:left="426"/>
        <w:jc w:val="both"/>
        <w:textAlignment w:val="baseline"/>
        <w:rPr>
          <w:rFonts w:ascii="Aptos" w:eastAsia="Times New Roman" w:hAnsi="Aptos" w:cs="Arial"/>
          <w:lang w:eastAsia="ar-SA"/>
        </w:rPr>
      </w:pPr>
      <w:r w:rsidRPr="00BC7CEC">
        <w:rPr>
          <w:rFonts w:ascii="Aptos" w:eastAsia="Times New Roman" w:hAnsi="Aptos" w:cs="Arial"/>
          <w:lang w:eastAsia="ar-SA"/>
        </w:rPr>
        <w:t>Datą zawarcia umowy jest ……..</w:t>
      </w:r>
    </w:p>
    <w:p w14:paraId="4AFE96FD" w14:textId="77777777" w:rsidR="008C7166" w:rsidRPr="00BC7CEC" w:rsidRDefault="008C7166" w:rsidP="00BC7CEC">
      <w:pPr>
        <w:autoSpaceDE w:val="0"/>
        <w:autoSpaceDN w:val="0"/>
        <w:adjustRightInd w:val="0"/>
        <w:spacing w:before="60" w:after="60" w:line="276" w:lineRule="auto"/>
        <w:rPr>
          <w:rFonts w:ascii="Aptos" w:eastAsia="Times New Roman" w:hAnsi="Aptos" w:cs="Arial"/>
        </w:rPr>
      </w:pPr>
    </w:p>
    <w:p w14:paraId="23F35622" w14:textId="77777777" w:rsidR="008C7166" w:rsidRPr="00BC7CEC" w:rsidRDefault="008C7166" w:rsidP="00BC7CEC">
      <w:pPr>
        <w:autoSpaceDE w:val="0"/>
        <w:autoSpaceDN w:val="0"/>
        <w:adjustRightInd w:val="0"/>
        <w:spacing w:before="60" w:after="60" w:line="276" w:lineRule="auto"/>
        <w:rPr>
          <w:rFonts w:ascii="Aptos" w:eastAsia="Times New Roman" w:hAnsi="Aptos" w:cs="Arial"/>
        </w:rPr>
      </w:pPr>
    </w:p>
    <w:p w14:paraId="493C113F" w14:textId="77777777" w:rsidR="008C7166" w:rsidRPr="00BC7CEC" w:rsidRDefault="008C7166" w:rsidP="00BC7CEC">
      <w:pPr>
        <w:autoSpaceDE w:val="0"/>
        <w:autoSpaceDN w:val="0"/>
        <w:adjustRightInd w:val="0"/>
        <w:spacing w:before="60" w:after="60" w:line="276" w:lineRule="auto"/>
        <w:rPr>
          <w:rFonts w:ascii="Aptos" w:eastAsia="Times New Roman" w:hAnsi="Aptos" w:cs="Arial"/>
          <w:color w:val="FF0000"/>
        </w:rPr>
      </w:pPr>
    </w:p>
    <w:p w14:paraId="206E6EE3" w14:textId="77777777" w:rsidR="008C7166" w:rsidRPr="00BC7CEC" w:rsidRDefault="008C7166" w:rsidP="00BC7CEC">
      <w:pPr>
        <w:autoSpaceDE w:val="0"/>
        <w:autoSpaceDN w:val="0"/>
        <w:adjustRightInd w:val="0"/>
        <w:spacing w:before="60" w:after="60" w:line="276" w:lineRule="auto"/>
        <w:rPr>
          <w:rFonts w:ascii="Aptos" w:eastAsia="Times New Roman" w:hAnsi="Aptos" w:cs="Arial"/>
          <w:color w:val="FF0000"/>
        </w:rPr>
      </w:pPr>
    </w:p>
    <w:p w14:paraId="1594672E" w14:textId="7653ABA5" w:rsidR="00A03DFF" w:rsidRPr="00BC7CEC" w:rsidRDefault="00A03DFF" w:rsidP="00BC7CEC">
      <w:pPr>
        <w:spacing w:before="60" w:after="60" w:line="276" w:lineRule="auto"/>
        <w:rPr>
          <w:rFonts w:ascii="Aptos" w:eastAsia="Times New Roman" w:hAnsi="Aptos" w:cs="Arial"/>
          <w:b/>
        </w:rPr>
      </w:pPr>
    </w:p>
    <w:sectPr w:rsidR="00A03DFF" w:rsidRPr="00BC7CEC" w:rsidSect="0057740E">
      <w:headerReference w:type="default" r:id="rId7"/>
      <w:pgSz w:w="11906" w:h="16838" w:code="9"/>
      <w:pgMar w:top="1134" w:right="1134" w:bottom="1134" w:left="1134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F8CD8" w14:textId="77777777" w:rsidR="00D82445" w:rsidRDefault="00D8244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1A4A9FC" w14:textId="77777777" w:rsidR="00D82445" w:rsidRDefault="00D8244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-Bold">
    <w:altName w:val="Arial"/>
    <w:charset w:val="00"/>
    <w:family w:val="swiss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ttawa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9511B" w14:textId="77777777" w:rsidR="00D82445" w:rsidRDefault="00D8244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414B80A" w14:textId="77777777" w:rsidR="00D82445" w:rsidRDefault="00D8244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B07AB" w14:textId="4AF16099" w:rsidR="00BC7CEC" w:rsidRDefault="00BC7CEC" w:rsidP="00BC7CEC">
    <w:pPr>
      <w:pStyle w:val="Nagwek"/>
      <w:jc w:val="center"/>
    </w:pPr>
    <w:r>
      <w:rPr>
        <w:noProof/>
      </w:rPr>
      <w:drawing>
        <wp:inline distT="0" distB="0" distL="0" distR="0" wp14:anchorId="2913A22E" wp14:editId="7730C852">
          <wp:extent cx="5761219" cy="573074"/>
          <wp:effectExtent l="0" t="0" r="0" b="0"/>
          <wp:docPr id="14151876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5187689" name="Obraz 141518768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219" cy="573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1"/>
      <w:numFmt w:val="bullet"/>
      <w:lvlText w:val=""/>
      <w:lvlJc w:val="left"/>
      <w:pPr>
        <w:tabs>
          <w:tab w:val="num" w:pos="911"/>
        </w:tabs>
        <w:ind w:left="911" w:hanging="454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-"/>
      <w:lvlJc w:val="left"/>
      <w:pPr>
        <w:tabs>
          <w:tab w:val="num" w:pos="2098"/>
        </w:tabs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-"/>
      <w:lvlJc w:val="left"/>
      <w:pPr>
        <w:tabs>
          <w:tab w:val="num" w:pos="2098"/>
        </w:tabs>
      </w:pPr>
      <w:rPr>
        <w:rFonts w:ascii="Times New Roman" w:hAnsi="Times New Roman" w:cs="Times New Roman"/>
      </w:rPr>
    </w:lvl>
    <w:lvl w:ilvl="5">
      <w:start w:val="1"/>
      <w:numFmt w:val="bullet"/>
      <w:lvlText w:val="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0000000B"/>
    <w:multiLevelType w:val="singleLevel"/>
    <w:tmpl w:val="0000000B"/>
    <w:name w:val="WW8Num1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</w:abstractNum>
  <w:abstractNum w:abstractNumId="10" w15:restartNumberingAfterBreak="0">
    <w:nsid w:val="0000000C"/>
    <w:multiLevelType w:val="singleLevel"/>
    <w:tmpl w:val="EFD430B6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</w:abstractNum>
  <w:abstractNum w:abstractNumId="11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3" w15:restartNumberingAfterBreak="0">
    <w:nsid w:val="0000000F"/>
    <w:multiLevelType w:val="singleLevel"/>
    <w:tmpl w:val="0000000F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4" w15:restartNumberingAfterBreak="0">
    <w:nsid w:val="00000010"/>
    <w:multiLevelType w:val="singleLevel"/>
    <w:tmpl w:val="00000010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5" w15:restartNumberingAfterBreak="0">
    <w:nsid w:val="00000011"/>
    <w:multiLevelType w:val="singleLevel"/>
    <w:tmpl w:val="00000011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6" w15:restartNumberingAfterBreak="0">
    <w:nsid w:val="00000012"/>
    <w:multiLevelType w:val="singleLevel"/>
    <w:tmpl w:val="00000012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7" w15:restartNumberingAfterBreak="0">
    <w:nsid w:val="00000015"/>
    <w:multiLevelType w:val="singleLevel"/>
    <w:tmpl w:val="94DAE8F8"/>
    <w:name w:val="WW8Num21"/>
    <w:lvl w:ilvl="0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18" w15:restartNumberingAfterBreak="0">
    <w:nsid w:val="00000016"/>
    <w:multiLevelType w:val="single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9" w15:restartNumberingAfterBreak="0">
    <w:nsid w:val="00000017"/>
    <w:multiLevelType w:val="multilevel"/>
    <w:tmpl w:val="00000017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20" w15:restartNumberingAfterBreak="0">
    <w:nsid w:val="00000018"/>
    <w:multiLevelType w:val="single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21" w15:restartNumberingAfterBreak="0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22" w15:restartNumberingAfterBreak="0">
    <w:nsid w:val="0000001A"/>
    <w:multiLevelType w:val="multilevel"/>
    <w:tmpl w:val="0000001A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23" w15:restartNumberingAfterBreak="0">
    <w:nsid w:val="0000001B"/>
    <w:multiLevelType w:val="singleLevel"/>
    <w:tmpl w:val="0000001B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4" w15:restartNumberingAfterBreak="0">
    <w:nsid w:val="0000001C"/>
    <w:multiLevelType w:val="singleLevel"/>
    <w:tmpl w:val="0000001C"/>
    <w:name w:val="WW8Num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</w:abstractNum>
  <w:abstractNum w:abstractNumId="25" w15:restartNumberingAfterBreak="0">
    <w:nsid w:val="03307CFF"/>
    <w:multiLevelType w:val="multilevel"/>
    <w:tmpl w:val="E1DE987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5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3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24" w:hanging="2160"/>
      </w:pPr>
      <w:rPr>
        <w:rFonts w:hint="default"/>
      </w:rPr>
    </w:lvl>
  </w:abstractNum>
  <w:abstractNum w:abstractNumId="26" w15:restartNumberingAfterBreak="0">
    <w:nsid w:val="034E7203"/>
    <w:multiLevelType w:val="hybridMultilevel"/>
    <w:tmpl w:val="60121B9E"/>
    <w:lvl w:ilvl="0" w:tplc="6EB8F32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03A57014"/>
    <w:multiLevelType w:val="multilevel"/>
    <w:tmpl w:val="AB94D5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49155A8"/>
    <w:multiLevelType w:val="multilevel"/>
    <w:tmpl w:val="B4021E3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3054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0523300D"/>
    <w:multiLevelType w:val="multilevel"/>
    <w:tmpl w:val="C1E645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06C5690D"/>
    <w:multiLevelType w:val="hybridMultilevel"/>
    <w:tmpl w:val="DCA67E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6CC6241"/>
    <w:multiLevelType w:val="multilevel"/>
    <w:tmpl w:val="F6B2B6F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06D303B0"/>
    <w:multiLevelType w:val="hybridMultilevel"/>
    <w:tmpl w:val="675C9F92"/>
    <w:lvl w:ilvl="0" w:tplc="91C83BDE">
      <w:start w:val="1"/>
      <w:numFmt w:val="lowerLetter"/>
      <w:lvlText w:val="%1."/>
      <w:lvlJc w:val="left"/>
      <w:pPr>
        <w:ind w:left="1420" w:hanging="360"/>
      </w:pPr>
    </w:lvl>
    <w:lvl w:ilvl="1" w:tplc="2A78B3F2" w:tentative="1">
      <w:start w:val="1"/>
      <w:numFmt w:val="lowerLetter"/>
      <w:lvlText w:val="%2."/>
      <w:lvlJc w:val="left"/>
      <w:pPr>
        <w:ind w:left="2140" w:hanging="360"/>
      </w:pPr>
    </w:lvl>
    <w:lvl w:ilvl="2" w:tplc="CF7075EC" w:tentative="1">
      <w:start w:val="1"/>
      <w:numFmt w:val="lowerRoman"/>
      <w:lvlText w:val="%3."/>
      <w:lvlJc w:val="right"/>
      <w:pPr>
        <w:ind w:left="2860" w:hanging="180"/>
      </w:pPr>
    </w:lvl>
    <w:lvl w:ilvl="3" w:tplc="77BAB8DA" w:tentative="1">
      <w:start w:val="1"/>
      <w:numFmt w:val="decimal"/>
      <w:lvlText w:val="%4."/>
      <w:lvlJc w:val="left"/>
      <w:pPr>
        <w:ind w:left="3580" w:hanging="360"/>
      </w:pPr>
    </w:lvl>
    <w:lvl w:ilvl="4" w:tplc="0F42BF70" w:tentative="1">
      <w:start w:val="1"/>
      <w:numFmt w:val="lowerLetter"/>
      <w:lvlText w:val="%5."/>
      <w:lvlJc w:val="left"/>
      <w:pPr>
        <w:ind w:left="4300" w:hanging="360"/>
      </w:pPr>
    </w:lvl>
    <w:lvl w:ilvl="5" w:tplc="DCCCFD76" w:tentative="1">
      <w:start w:val="1"/>
      <w:numFmt w:val="lowerRoman"/>
      <w:lvlText w:val="%6."/>
      <w:lvlJc w:val="right"/>
      <w:pPr>
        <w:ind w:left="5020" w:hanging="180"/>
      </w:pPr>
    </w:lvl>
    <w:lvl w:ilvl="6" w:tplc="27A2BE24" w:tentative="1">
      <w:start w:val="1"/>
      <w:numFmt w:val="decimal"/>
      <w:lvlText w:val="%7."/>
      <w:lvlJc w:val="left"/>
      <w:pPr>
        <w:ind w:left="5740" w:hanging="360"/>
      </w:pPr>
    </w:lvl>
    <w:lvl w:ilvl="7" w:tplc="09F42CAA" w:tentative="1">
      <w:start w:val="1"/>
      <w:numFmt w:val="lowerLetter"/>
      <w:lvlText w:val="%8."/>
      <w:lvlJc w:val="left"/>
      <w:pPr>
        <w:ind w:left="6460" w:hanging="360"/>
      </w:pPr>
    </w:lvl>
    <w:lvl w:ilvl="8" w:tplc="05ECB0FA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33" w15:restartNumberingAfterBreak="0">
    <w:nsid w:val="07B842CB"/>
    <w:multiLevelType w:val="hybridMultilevel"/>
    <w:tmpl w:val="5CB2B362"/>
    <w:lvl w:ilvl="0" w:tplc="3C3C41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7FF66AA"/>
    <w:multiLevelType w:val="multilevel"/>
    <w:tmpl w:val="3774D8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25"/>
        </w:tabs>
        <w:ind w:left="142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0807263F"/>
    <w:multiLevelType w:val="multilevel"/>
    <w:tmpl w:val="01D800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08A55B0D"/>
    <w:multiLevelType w:val="hybridMultilevel"/>
    <w:tmpl w:val="79A2A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9A41B34"/>
    <w:multiLevelType w:val="hybridMultilevel"/>
    <w:tmpl w:val="CB18ED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A08172F"/>
    <w:multiLevelType w:val="hybridMultilevel"/>
    <w:tmpl w:val="4AA032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B404CE3"/>
    <w:multiLevelType w:val="hybridMultilevel"/>
    <w:tmpl w:val="DFB234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C792B3C"/>
    <w:multiLevelType w:val="multilevel"/>
    <w:tmpl w:val="A074F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0CFD7802"/>
    <w:multiLevelType w:val="multilevel"/>
    <w:tmpl w:val="E8F801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DA36A23"/>
    <w:multiLevelType w:val="hybridMultilevel"/>
    <w:tmpl w:val="6CB27BDC"/>
    <w:lvl w:ilvl="0" w:tplc="3B4A0192">
      <w:start w:val="1"/>
      <w:numFmt w:val="decimal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0DD1387C"/>
    <w:multiLevelType w:val="hybridMultilevel"/>
    <w:tmpl w:val="DEFAD726"/>
    <w:lvl w:ilvl="0" w:tplc="81983D7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E7C69E3"/>
    <w:multiLevelType w:val="multilevel"/>
    <w:tmpl w:val="5CE092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Arial" w:hAnsi="Times New Roman"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0F61244A"/>
    <w:multiLevelType w:val="hybridMultilevel"/>
    <w:tmpl w:val="BBB0F560"/>
    <w:lvl w:ilvl="0" w:tplc="578603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10DC6E4A"/>
    <w:multiLevelType w:val="hybridMultilevel"/>
    <w:tmpl w:val="C2C21E3E"/>
    <w:styleLink w:val="Numery11"/>
    <w:lvl w:ilvl="0" w:tplc="91E23716">
      <w:start w:val="1"/>
      <w:numFmt w:val="decimal"/>
      <w:lvlText w:val="%1."/>
      <w:lvlJc w:val="left"/>
      <w:pPr>
        <w:ind w:left="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9E7686">
      <w:start w:val="1"/>
      <w:numFmt w:val="decimal"/>
      <w:lvlText w:val="%2."/>
      <w:lvlJc w:val="left"/>
      <w:pPr>
        <w:ind w:left="1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20CD4C">
      <w:start w:val="1"/>
      <w:numFmt w:val="decimal"/>
      <w:lvlText w:val="%3."/>
      <w:lvlJc w:val="left"/>
      <w:pPr>
        <w:ind w:left="1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4885000">
      <w:start w:val="1"/>
      <w:numFmt w:val="decimal"/>
      <w:lvlText w:val="%4."/>
      <w:lvlJc w:val="left"/>
      <w:pPr>
        <w:ind w:left="2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332AD26">
      <w:start w:val="1"/>
      <w:numFmt w:val="decimal"/>
      <w:lvlText w:val="%5."/>
      <w:lvlJc w:val="left"/>
      <w:pPr>
        <w:ind w:left="34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AA2A0F4">
      <w:start w:val="1"/>
      <w:numFmt w:val="decimal"/>
      <w:lvlText w:val="%6."/>
      <w:lvlJc w:val="left"/>
      <w:pPr>
        <w:ind w:left="4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1564FBE">
      <w:start w:val="1"/>
      <w:numFmt w:val="decimal"/>
      <w:lvlText w:val="%7."/>
      <w:lvlJc w:val="left"/>
      <w:pPr>
        <w:ind w:left="5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D7EB93A">
      <w:start w:val="1"/>
      <w:numFmt w:val="decimal"/>
      <w:lvlText w:val="%8."/>
      <w:lvlJc w:val="left"/>
      <w:pPr>
        <w:ind w:left="5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3CAADBE">
      <w:start w:val="1"/>
      <w:numFmt w:val="decimal"/>
      <w:lvlText w:val="%9."/>
      <w:lvlJc w:val="left"/>
      <w:pPr>
        <w:ind w:left="6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15EE0616"/>
    <w:multiLevelType w:val="hybridMultilevel"/>
    <w:tmpl w:val="588670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79D117F"/>
    <w:multiLevelType w:val="hybridMultilevel"/>
    <w:tmpl w:val="74A446EA"/>
    <w:lvl w:ilvl="0" w:tplc="CDE2D8E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8937009"/>
    <w:multiLevelType w:val="hybridMultilevel"/>
    <w:tmpl w:val="C0645BAA"/>
    <w:lvl w:ilvl="0" w:tplc="F85C8D7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8D9037D"/>
    <w:multiLevelType w:val="hybridMultilevel"/>
    <w:tmpl w:val="0CF43B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9AA45A9"/>
    <w:multiLevelType w:val="hybridMultilevel"/>
    <w:tmpl w:val="191461C0"/>
    <w:lvl w:ilvl="0" w:tplc="9022CE0A">
      <w:start w:val="1"/>
      <w:numFmt w:val="lowerLetter"/>
      <w:lvlText w:val="%1)"/>
      <w:lvlJc w:val="left"/>
      <w:pPr>
        <w:ind w:left="786" w:hanging="360"/>
      </w:pPr>
      <w:rPr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1A4D2E62"/>
    <w:multiLevelType w:val="multilevel"/>
    <w:tmpl w:val="564AC4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1B163EDC"/>
    <w:multiLevelType w:val="hybridMultilevel"/>
    <w:tmpl w:val="7CF07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C372497"/>
    <w:multiLevelType w:val="hybridMultilevel"/>
    <w:tmpl w:val="AE9E92E0"/>
    <w:lvl w:ilvl="0" w:tplc="30BAB81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1D7D054E"/>
    <w:multiLevelType w:val="hybridMultilevel"/>
    <w:tmpl w:val="6CD0CD92"/>
    <w:lvl w:ilvl="0" w:tplc="EB76C27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DF03908"/>
    <w:multiLevelType w:val="multilevel"/>
    <w:tmpl w:val="2C6C7116"/>
    <w:lvl w:ilvl="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57" w15:restartNumberingAfterBreak="0">
    <w:nsid w:val="21805CA8"/>
    <w:multiLevelType w:val="hybridMultilevel"/>
    <w:tmpl w:val="EF2043B4"/>
    <w:lvl w:ilvl="0" w:tplc="301858AE">
      <w:start w:val="1"/>
      <w:numFmt w:val="lowerLetter"/>
      <w:lvlText w:val="%1."/>
      <w:lvlJc w:val="left"/>
      <w:pPr>
        <w:ind w:left="14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0" w:hanging="360"/>
      </w:pPr>
    </w:lvl>
    <w:lvl w:ilvl="2" w:tplc="FFFFFFFF" w:tentative="1">
      <w:start w:val="1"/>
      <w:numFmt w:val="lowerRoman"/>
      <w:lvlText w:val="%3."/>
      <w:lvlJc w:val="right"/>
      <w:pPr>
        <w:ind w:left="2860" w:hanging="180"/>
      </w:pPr>
    </w:lvl>
    <w:lvl w:ilvl="3" w:tplc="FFFFFFFF" w:tentative="1">
      <w:start w:val="1"/>
      <w:numFmt w:val="decimal"/>
      <w:lvlText w:val="%4."/>
      <w:lvlJc w:val="left"/>
      <w:pPr>
        <w:ind w:left="3580" w:hanging="360"/>
      </w:pPr>
    </w:lvl>
    <w:lvl w:ilvl="4" w:tplc="FFFFFFFF" w:tentative="1">
      <w:start w:val="1"/>
      <w:numFmt w:val="lowerLetter"/>
      <w:lvlText w:val="%5."/>
      <w:lvlJc w:val="left"/>
      <w:pPr>
        <w:ind w:left="4300" w:hanging="360"/>
      </w:pPr>
    </w:lvl>
    <w:lvl w:ilvl="5" w:tplc="FFFFFFFF" w:tentative="1">
      <w:start w:val="1"/>
      <w:numFmt w:val="lowerRoman"/>
      <w:lvlText w:val="%6."/>
      <w:lvlJc w:val="right"/>
      <w:pPr>
        <w:ind w:left="5020" w:hanging="180"/>
      </w:pPr>
    </w:lvl>
    <w:lvl w:ilvl="6" w:tplc="FFFFFFFF" w:tentative="1">
      <w:start w:val="1"/>
      <w:numFmt w:val="decimal"/>
      <w:lvlText w:val="%7."/>
      <w:lvlJc w:val="left"/>
      <w:pPr>
        <w:ind w:left="5740" w:hanging="360"/>
      </w:pPr>
    </w:lvl>
    <w:lvl w:ilvl="7" w:tplc="FFFFFFFF" w:tentative="1">
      <w:start w:val="1"/>
      <w:numFmt w:val="lowerLetter"/>
      <w:lvlText w:val="%8."/>
      <w:lvlJc w:val="left"/>
      <w:pPr>
        <w:ind w:left="6460" w:hanging="360"/>
      </w:pPr>
    </w:lvl>
    <w:lvl w:ilvl="8" w:tplc="FFFFFFFF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8" w15:restartNumberingAfterBreak="0">
    <w:nsid w:val="236E5BE5"/>
    <w:multiLevelType w:val="multilevel"/>
    <w:tmpl w:val="0D7CAFE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9" w15:restartNumberingAfterBreak="0">
    <w:nsid w:val="26CF7D4D"/>
    <w:multiLevelType w:val="multilevel"/>
    <w:tmpl w:val="A668790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0" w15:restartNumberingAfterBreak="0">
    <w:nsid w:val="27675120"/>
    <w:multiLevelType w:val="hybridMultilevel"/>
    <w:tmpl w:val="215293D6"/>
    <w:lvl w:ilvl="0" w:tplc="04150011">
      <w:start w:val="1"/>
      <w:numFmt w:val="decimal"/>
      <w:lvlText w:val="%1)"/>
      <w:lvlJc w:val="left"/>
      <w:pPr>
        <w:ind w:left="14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0" w:hanging="360"/>
      </w:pPr>
    </w:lvl>
    <w:lvl w:ilvl="2" w:tplc="FFFFFFFF" w:tentative="1">
      <w:start w:val="1"/>
      <w:numFmt w:val="lowerRoman"/>
      <w:lvlText w:val="%3."/>
      <w:lvlJc w:val="right"/>
      <w:pPr>
        <w:ind w:left="2860" w:hanging="180"/>
      </w:pPr>
    </w:lvl>
    <w:lvl w:ilvl="3" w:tplc="FFFFFFFF" w:tentative="1">
      <w:start w:val="1"/>
      <w:numFmt w:val="decimal"/>
      <w:lvlText w:val="%4."/>
      <w:lvlJc w:val="left"/>
      <w:pPr>
        <w:ind w:left="3580" w:hanging="360"/>
      </w:pPr>
    </w:lvl>
    <w:lvl w:ilvl="4" w:tplc="FFFFFFFF" w:tentative="1">
      <w:start w:val="1"/>
      <w:numFmt w:val="lowerLetter"/>
      <w:lvlText w:val="%5."/>
      <w:lvlJc w:val="left"/>
      <w:pPr>
        <w:ind w:left="4300" w:hanging="360"/>
      </w:pPr>
    </w:lvl>
    <w:lvl w:ilvl="5" w:tplc="FFFFFFFF" w:tentative="1">
      <w:start w:val="1"/>
      <w:numFmt w:val="lowerRoman"/>
      <w:lvlText w:val="%6."/>
      <w:lvlJc w:val="right"/>
      <w:pPr>
        <w:ind w:left="5020" w:hanging="180"/>
      </w:pPr>
    </w:lvl>
    <w:lvl w:ilvl="6" w:tplc="FFFFFFFF" w:tentative="1">
      <w:start w:val="1"/>
      <w:numFmt w:val="decimal"/>
      <w:lvlText w:val="%7."/>
      <w:lvlJc w:val="left"/>
      <w:pPr>
        <w:ind w:left="5740" w:hanging="360"/>
      </w:pPr>
    </w:lvl>
    <w:lvl w:ilvl="7" w:tplc="FFFFFFFF" w:tentative="1">
      <w:start w:val="1"/>
      <w:numFmt w:val="lowerLetter"/>
      <w:lvlText w:val="%8."/>
      <w:lvlJc w:val="left"/>
      <w:pPr>
        <w:ind w:left="6460" w:hanging="360"/>
      </w:pPr>
    </w:lvl>
    <w:lvl w:ilvl="8" w:tplc="FFFFFFFF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61" w15:restartNumberingAfterBreak="0">
    <w:nsid w:val="2B3D7D72"/>
    <w:multiLevelType w:val="hybridMultilevel"/>
    <w:tmpl w:val="36C23D44"/>
    <w:lvl w:ilvl="0" w:tplc="D2A21A9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F16188B"/>
    <w:multiLevelType w:val="hybridMultilevel"/>
    <w:tmpl w:val="64DA72D0"/>
    <w:lvl w:ilvl="0" w:tplc="04150019">
      <w:start w:val="1"/>
      <w:numFmt w:val="lowerLetter"/>
      <w:lvlText w:val="%1."/>
      <w:lvlJc w:val="left"/>
      <w:pPr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63" w15:restartNumberingAfterBreak="0">
    <w:nsid w:val="3306243B"/>
    <w:multiLevelType w:val="multilevel"/>
    <w:tmpl w:val="5C28D29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376F6340"/>
    <w:multiLevelType w:val="hybridMultilevel"/>
    <w:tmpl w:val="72B294D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3BC40704"/>
    <w:multiLevelType w:val="hybridMultilevel"/>
    <w:tmpl w:val="B4304312"/>
    <w:styleLink w:val="Zaimportowanystyl2"/>
    <w:lvl w:ilvl="0" w:tplc="9B9AEACE">
      <w:start w:val="1"/>
      <w:numFmt w:val="decimal"/>
      <w:lvlText w:val="%1)"/>
      <w:lvlJc w:val="left"/>
      <w:pPr>
        <w:tabs>
          <w:tab w:val="left" w:pos="360"/>
        </w:tabs>
        <w:ind w:left="690" w:hanging="33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06A18C0">
      <w:start w:val="1"/>
      <w:numFmt w:val="lowerLetter"/>
      <w:lvlText w:val="%2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C76408E">
      <w:start w:val="1"/>
      <w:numFmt w:val="lowerRoman"/>
      <w:lvlText w:val="%3."/>
      <w:lvlJc w:val="left"/>
      <w:pPr>
        <w:tabs>
          <w:tab w:val="left" w:pos="360"/>
        </w:tabs>
        <w:ind w:left="21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458B4FE">
      <w:start w:val="1"/>
      <w:numFmt w:val="decimal"/>
      <w:lvlText w:val="%4."/>
      <w:lvlJc w:val="left"/>
      <w:pPr>
        <w:tabs>
          <w:tab w:val="left" w:pos="36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B0BB0E">
      <w:start w:val="1"/>
      <w:numFmt w:val="lowerLetter"/>
      <w:lvlText w:val="%5."/>
      <w:lvlJc w:val="left"/>
      <w:pPr>
        <w:tabs>
          <w:tab w:val="left" w:pos="36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1FAA03A">
      <w:start w:val="1"/>
      <w:numFmt w:val="lowerRoman"/>
      <w:lvlText w:val="%6."/>
      <w:lvlJc w:val="left"/>
      <w:pPr>
        <w:tabs>
          <w:tab w:val="left" w:pos="360"/>
        </w:tabs>
        <w:ind w:left="43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8BEEC9C">
      <w:start w:val="1"/>
      <w:numFmt w:val="decimal"/>
      <w:lvlText w:val="%7."/>
      <w:lvlJc w:val="left"/>
      <w:pPr>
        <w:tabs>
          <w:tab w:val="left" w:pos="36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A52A1E8">
      <w:start w:val="1"/>
      <w:numFmt w:val="lowerLetter"/>
      <w:lvlText w:val="%8."/>
      <w:lvlJc w:val="left"/>
      <w:pPr>
        <w:tabs>
          <w:tab w:val="left" w:pos="36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7EB38A">
      <w:start w:val="1"/>
      <w:numFmt w:val="lowerRoman"/>
      <w:lvlText w:val="%9."/>
      <w:lvlJc w:val="left"/>
      <w:pPr>
        <w:tabs>
          <w:tab w:val="left" w:pos="360"/>
        </w:tabs>
        <w:ind w:left="64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6" w15:restartNumberingAfterBreak="0">
    <w:nsid w:val="3C345ED1"/>
    <w:multiLevelType w:val="hybridMultilevel"/>
    <w:tmpl w:val="6D8E81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E481684"/>
    <w:multiLevelType w:val="hybridMultilevel"/>
    <w:tmpl w:val="06EE52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770473B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84BCA7C2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18A175E"/>
    <w:multiLevelType w:val="hybridMultilevel"/>
    <w:tmpl w:val="36CA7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269670E"/>
    <w:multiLevelType w:val="hybridMultilevel"/>
    <w:tmpl w:val="5CEEAA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42C3662F"/>
    <w:multiLevelType w:val="hybridMultilevel"/>
    <w:tmpl w:val="97120A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3A1F3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83A2944"/>
    <w:multiLevelType w:val="multilevel"/>
    <w:tmpl w:val="BEEAD1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2" w15:restartNumberingAfterBreak="0">
    <w:nsid w:val="49992AE9"/>
    <w:multiLevelType w:val="hybridMultilevel"/>
    <w:tmpl w:val="DF2C2FB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4A0A142D"/>
    <w:multiLevelType w:val="multilevel"/>
    <w:tmpl w:val="D470886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EastAsia" w:hint="default"/>
      </w:rPr>
    </w:lvl>
  </w:abstractNum>
  <w:abstractNum w:abstractNumId="74" w15:restartNumberingAfterBreak="0">
    <w:nsid w:val="4A6A7D1E"/>
    <w:multiLevelType w:val="hybridMultilevel"/>
    <w:tmpl w:val="6ABE734E"/>
    <w:lvl w:ilvl="0" w:tplc="0415000F">
      <w:start w:val="1"/>
      <w:numFmt w:val="decimal"/>
      <w:pStyle w:val="StandardowyArial1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5" w15:restartNumberingAfterBreak="0">
    <w:nsid w:val="4B745DED"/>
    <w:multiLevelType w:val="multilevel"/>
    <w:tmpl w:val="20C20D9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6" w15:restartNumberingAfterBreak="0">
    <w:nsid w:val="4D8D546F"/>
    <w:multiLevelType w:val="hybridMultilevel"/>
    <w:tmpl w:val="D98E9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E53127D"/>
    <w:multiLevelType w:val="multilevel"/>
    <w:tmpl w:val="EC02A920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8" w15:restartNumberingAfterBreak="0">
    <w:nsid w:val="4F8E355A"/>
    <w:multiLevelType w:val="hybridMultilevel"/>
    <w:tmpl w:val="1ACEA290"/>
    <w:lvl w:ilvl="0" w:tplc="B0BEF9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FBC2DF9"/>
    <w:multiLevelType w:val="hybridMultilevel"/>
    <w:tmpl w:val="8D928F92"/>
    <w:lvl w:ilvl="0" w:tplc="98FC9B96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0C26071"/>
    <w:multiLevelType w:val="multilevel"/>
    <w:tmpl w:val="4E72F1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1" w15:restartNumberingAfterBreak="0">
    <w:nsid w:val="513C3423"/>
    <w:multiLevelType w:val="hybridMultilevel"/>
    <w:tmpl w:val="ABE877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1C41533"/>
    <w:multiLevelType w:val="hybridMultilevel"/>
    <w:tmpl w:val="E8744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5AB55F5"/>
    <w:multiLevelType w:val="hybridMultilevel"/>
    <w:tmpl w:val="BD40CC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5B1306D"/>
    <w:multiLevelType w:val="multilevel"/>
    <w:tmpl w:val="882EC3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4"/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Letter"/>
      <w:lvlText w:val="%9)"/>
      <w:lvlJc w:val="left"/>
      <w:pPr>
        <w:tabs>
          <w:tab w:val="num" w:pos="5940"/>
        </w:tabs>
        <w:ind w:left="5940" w:hanging="360"/>
      </w:pPr>
    </w:lvl>
  </w:abstractNum>
  <w:abstractNum w:abstractNumId="85" w15:restartNumberingAfterBreak="0">
    <w:nsid w:val="5941602A"/>
    <w:multiLevelType w:val="hybridMultilevel"/>
    <w:tmpl w:val="D4C0488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6" w15:restartNumberingAfterBreak="0">
    <w:nsid w:val="5997371B"/>
    <w:multiLevelType w:val="hybridMultilevel"/>
    <w:tmpl w:val="85DE0E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B7C7ECB"/>
    <w:multiLevelType w:val="multilevel"/>
    <w:tmpl w:val="088AD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8" w15:restartNumberingAfterBreak="0">
    <w:nsid w:val="5BD37A13"/>
    <w:multiLevelType w:val="hybridMultilevel"/>
    <w:tmpl w:val="DA86F770"/>
    <w:lvl w:ilvl="0" w:tplc="2EA83E2E">
      <w:start w:val="1"/>
      <w:numFmt w:val="decimal"/>
      <w:pStyle w:val="NormalnyWyjustow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9" w15:restartNumberingAfterBreak="0">
    <w:nsid w:val="5BF93032"/>
    <w:multiLevelType w:val="hybridMultilevel"/>
    <w:tmpl w:val="E84C2C6E"/>
    <w:lvl w:ilvl="0" w:tplc="F304816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CE450FD"/>
    <w:multiLevelType w:val="multilevel"/>
    <w:tmpl w:val="D54414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1" w15:restartNumberingAfterBreak="0">
    <w:nsid w:val="5DEA32B9"/>
    <w:multiLevelType w:val="hybridMultilevel"/>
    <w:tmpl w:val="BEAC5B7A"/>
    <w:lvl w:ilvl="0" w:tplc="BEA8DC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ptos" w:eastAsia="Times New Roman" w:hAnsi="Aptos" w:cs="Arial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2" w15:restartNumberingAfterBreak="0">
    <w:nsid w:val="5E540AD9"/>
    <w:multiLevelType w:val="hybridMultilevel"/>
    <w:tmpl w:val="CBCE33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EB62FED"/>
    <w:multiLevelType w:val="hybridMultilevel"/>
    <w:tmpl w:val="F7B0B6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0747F7B"/>
    <w:multiLevelType w:val="hybridMultilevel"/>
    <w:tmpl w:val="E870AF1A"/>
    <w:lvl w:ilvl="0" w:tplc="691A9C2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0F261EE"/>
    <w:multiLevelType w:val="hybridMultilevel"/>
    <w:tmpl w:val="0A9ED1CC"/>
    <w:lvl w:ilvl="0" w:tplc="93687862">
      <w:start w:val="1"/>
      <w:numFmt w:val="decimal"/>
      <w:lvlText w:val="%1)"/>
      <w:lvlJc w:val="left"/>
      <w:pPr>
        <w:ind w:left="1077" w:hanging="360"/>
      </w:pPr>
    </w:lvl>
    <w:lvl w:ilvl="1" w:tplc="EAA8AE96">
      <w:start w:val="1"/>
      <w:numFmt w:val="lowerLetter"/>
      <w:lvlText w:val="%2."/>
      <w:lvlJc w:val="left"/>
      <w:pPr>
        <w:ind w:left="1797" w:hanging="360"/>
      </w:pPr>
    </w:lvl>
    <w:lvl w:ilvl="2" w:tplc="03D2F730">
      <w:start w:val="1"/>
      <w:numFmt w:val="decimal"/>
      <w:lvlText w:val="%3."/>
      <w:lvlJc w:val="left"/>
      <w:pPr>
        <w:ind w:left="2697" w:hanging="360"/>
      </w:pPr>
      <w:rPr>
        <w:rFonts w:hint="default"/>
      </w:rPr>
    </w:lvl>
    <w:lvl w:ilvl="3" w:tplc="3ED85EDA" w:tentative="1">
      <w:start w:val="1"/>
      <w:numFmt w:val="decimal"/>
      <w:lvlText w:val="%4."/>
      <w:lvlJc w:val="left"/>
      <w:pPr>
        <w:ind w:left="3237" w:hanging="360"/>
      </w:pPr>
    </w:lvl>
    <w:lvl w:ilvl="4" w:tplc="66F8C562" w:tentative="1">
      <w:start w:val="1"/>
      <w:numFmt w:val="lowerLetter"/>
      <w:lvlText w:val="%5."/>
      <w:lvlJc w:val="left"/>
      <w:pPr>
        <w:ind w:left="3957" w:hanging="360"/>
      </w:pPr>
    </w:lvl>
    <w:lvl w:ilvl="5" w:tplc="CC126170" w:tentative="1">
      <w:start w:val="1"/>
      <w:numFmt w:val="lowerRoman"/>
      <w:lvlText w:val="%6."/>
      <w:lvlJc w:val="right"/>
      <w:pPr>
        <w:ind w:left="4677" w:hanging="180"/>
      </w:pPr>
    </w:lvl>
    <w:lvl w:ilvl="6" w:tplc="A1641574" w:tentative="1">
      <w:start w:val="1"/>
      <w:numFmt w:val="decimal"/>
      <w:lvlText w:val="%7."/>
      <w:lvlJc w:val="left"/>
      <w:pPr>
        <w:ind w:left="5397" w:hanging="360"/>
      </w:pPr>
    </w:lvl>
    <w:lvl w:ilvl="7" w:tplc="4C5244FE" w:tentative="1">
      <w:start w:val="1"/>
      <w:numFmt w:val="lowerLetter"/>
      <w:lvlText w:val="%8."/>
      <w:lvlJc w:val="left"/>
      <w:pPr>
        <w:ind w:left="6117" w:hanging="360"/>
      </w:pPr>
    </w:lvl>
    <w:lvl w:ilvl="8" w:tplc="4B824C7C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6" w15:restartNumberingAfterBreak="0">
    <w:nsid w:val="61D90554"/>
    <w:multiLevelType w:val="multilevel"/>
    <w:tmpl w:val="AF46B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7" w15:restartNumberingAfterBreak="0">
    <w:nsid w:val="67447376"/>
    <w:multiLevelType w:val="multilevel"/>
    <w:tmpl w:val="4D16D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8" w15:restartNumberingAfterBreak="0">
    <w:nsid w:val="69F704CF"/>
    <w:multiLevelType w:val="hybridMultilevel"/>
    <w:tmpl w:val="0D4C9C6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B2D73D6"/>
    <w:multiLevelType w:val="hybridMultilevel"/>
    <w:tmpl w:val="5B46FD4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0" w15:restartNumberingAfterBreak="0">
    <w:nsid w:val="6F025ED6"/>
    <w:multiLevelType w:val="hybridMultilevel"/>
    <w:tmpl w:val="93A817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1CA1442"/>
    <w:multiLevelType w:val="multilevel"/>
    <w:tmpl w:val="0415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 w15:restartNumberingAfterBreak="0">
    <w:nsid w:val="762840FD"/>
    <w:multiLevelType w:val="multilevel"/>
    <w:tmpl w:val="B5A031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3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6666855"/>
    <w:multiLevelType w:val="hybridMultilevel"/>
    <w:tmpl w:val="9362A476"/>
    <w:lvl w:ilvl="0" w:tplc="E7DEB6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79A1154"/>
    <w:multiLevelType w:val="hybridMultilevel"/>
    <w:tmpl w:val="0A4ECDE2"/>
    <w:lvl w:ilvl="0" w:tplc="9D5A0F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A50064FC">
      <w:start w:val="1"/>
      <w:numFmt w:val="lowerLetter"/>
      <w:lvlText w:val="%2)"/>
      <w:lvlJc w:val="left"/>
      <w:pPr>
        <w:ind w:left="1572" w:hanging="49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C226C9B"/>
    <w:multiLevelType w:val="multilevel"/>
    <w:tmpl w:val="F5BE2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6" w15:restartNumberingAfterBreak="0">
    <w:nsid w:val="7C36738E"/>
    <w:multiLevelType w:val="hybridMultilevel"/>
    <w:tmpl w:val="AC166B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CB45548"/>
    <w:multiLevelType w:val="hybridMultilevel"/>
    <w:tmpl w:val="D14CE88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F4D032D"/>
    <w:multiLevelType w:val="multilevel"/>
    <w:tmpl w:val="05ECAC5C"/>
    <w:lvl w:ilvl="0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1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240" w:hanging="1440"/>
      </w:pPr>
      <w:rPr>
        <w:rFonts w:hint="default"/>
      </w:rPr>
    </w:lvl>
  </w:abstractNum>
  <w:num w:numId="1" w16cid:durableId="395323439">
    <w:abstractNumId w:val="19"/>
  </w:num>
  <w:num w:numId="2" w16cid:durableId="379594408">
    <w:abstractNumId w:val="88"/>
  </w:num>
  <w:num w:numId="3" w16cid:durableId="2122606863">
    <w:abstractNumId w:val="74"/>
  </w:num>
  <w:num w:numId="4" w16cid:durableId="1889561974">
    <w:abstractNumId w:val="67"/>
  </w:num>
  <w:num w:numId="5" w16cid:durableId="1611620589">
    <w:abstractNumId w:val="104"/>
  </w:num>
  <w:num w:numId="6" w16cid:durableId="989751284">
    <w:abstractNumId w:val="87"/>
  </w:num>
  <w:num w:numId="7" w16cid:durableId="418261841">
    <w:abstractNumId w:val="73"/>
  </w:num>
  <w:num w:numId="8" w16cid:durableId="738597251">
    <w:abstractNumId w:val="102"/>
  </w:num>
  <w:num w:numId="9" w16cid:durableId="298072582">
    <w:abstractNumId w:val="81"/>
  </w:num>
  <w:num w:numId="10" w16cid:durableId="853038303">
    <w:abstractNumId w:val="84"/>
  </w:num>
  <w:num w:numId="11" w16cid:durableId="16736294">
    <w:abstractNumId w:val="43"/>
  </w:num>
  <w:num w:numId="12" w16cid:durableId="1353799812">
    <w:abstractNumId w:val="39"/>
  </w:num>
  <w:num w:numId="13" w16cid:durableId="1331835535">
    <w:abstractNumId w:val="61"/>
  </w:num>
  <w:num w:numId="14" w16cid:durableId="364719148">
    <w:abstractNumId w:val="79"/>
  </w:num>
  <w:num w:numId="15" w16cid:durableId="1498575885">
    <w:abstractNumId w:val="65"/>
  </w:num>
  <w:num w:numId="16" w16cid:durableId="1926917095">
    <w:abstractNumId w:val="46"/>
  </w:num>
  <w:num w:numId="17" w16cid:durableId="1816949802">
    <w:abstractNumId w:val="48"/>
  </w:num>
  <w:num w:numId="18" w16cid:durableId="359748079">
    <w:abstractNumId w:val="107"/>
  </w:num>
  <w:num w:numId="19" w16cid:durableId="412093514">
    <w:abstractNumId w:val="95"/>
  </w:num>
  <w:num w:numId="20" w16cid:durableId="1317957867">
    <w:abstractNumId w:val="32"/>
  </w:num>
  <w:num w:numId="21" w16cid:durableId="531039857">
    <w:abstractNumId w:val="103"/>
  </w:num>
  <w:num w:numId="22" w16cid:durableId="1951281585">
    <w:abstractNumId w:val="86"/>
  </w:num>
  <w:num w:numId="23" w16cid:durableId="143619438">
    <w:abstractNumId w:val="36"/>
  </w:num>
  <w:num w:numId="24" w16cid:durableId="2126541400">
    <w:abstractNumId w:val="80"/>
  </w:num>
  <w:num w:numId="25" w16cid:durableId="2044942493">
    <w:abstractNumId w:val="38"/>
  </w:num>
  <w:num w:numId="26" w16cid:durableId="1208029011">
    <w:abstractNumId w:val="92"/>
  </w:num>
  <w:num w:numId="27" w16cid:durableId="1512260996">
    <w:abstractNumId w:val="58"/>
  </w:num>
  <w:num w:numId="28" w16cid:durableId="922950956">
    <w:abstractNumId w:val="30"/>
  </w:num>
  <w:num w:numId="29" w16cid:durableId="1562324295">
    <w:abstractNumId w:val="68"/>
  </w:num>
  <w:num w:numId="30" w16cid:durableId="1972128070">
    <w:abstractNumId w:val="76"/>
  </w:num>
  <w:num w:numId="31" w16cid:durableId="1604342018">
    <w:abstractNumId w:val="47"/>
  </w:num>
  <w:num w:numId="32" w16cid:durableId="447242851">
    <w:abstractNumId w:val="105"/>
  </w:num>
  <w:num w:numId="33" w16cid:durableId="2009749500">
    <w:abstractNumId w:val="100"/>
  </w:num>
  <w:num w:numId="34" w16cid:durableId="208423733">
    <w:abstractNumId w:val="108"/>
  </w:num>
  <w:num w:numId="35" w16cid:durableId="265164363">
    <w:abstractNumId w:val="34"/>
  </w:num>
  <w:num w:numId="36" w16cid:durableId="1926917136">
    <w:abstractNumId w:val="96"/>
  </w:num>
  <w:num w:numId="37" w16cid:durableId="807934710">
    <w:abstractNumId w:val="35"/>
  </w:num>
  <w:num w:numId="38" w16cid:durableId="1429079306">
    <w:abstractNumId w:val="45"/>
  </w:num>
  <w:num w:numId="39" w16cid:durableId="1996570365">
    <w:abstractNumId w:val="63"/>
  </w:num>
  <w:num w:numId="40" w16cid:durableId="1978215272">
    <w:abstractNumId w:val="101"/>
  </w:num>
  <w:num w:numId="41" w16cid:durableId="895244560">
    <w:abstractNumId w:val="54"/>
  </w:num>
  <w:num w:numId="42" w16cid:durableId="1772386606">
    <w:abstractNumId w:val="44"/>
  </w:num>
  <w:num w:numId="43" w16cid:durableId="123236019">
    <w:abstractNumId w:val="70"/>
  </w:num>
  <w:num w:numId="44" w16cid:durableId="1370371766">
    <w:abstractNumId w:val="91"/>
  </w:num>
  <w:num w:numId="45" w16cid:durableId="1447969240">
    <w:abstractNumId w:val="69"/>
  </w:num>
  <w:num w:numId="46" w16cid:durableId="1608653808">
    <w:abstractNumId w:val="97"/>
  </w:num>
  <w:num w:numId="47" w16cid:durableId="197741196">
    <w:abstractNumId w:val="77"/>
  </w:num>
  <w:num w:numId="48" w16cid:durableId="136535203">
    <w:abstractNumId w:val="99"/>
  </w:num>
  <w:num w:numId="49" w16cid:durableId="1382631650">
    <w:abstractNumId w:val="90"/>
  </w:num>
  <w:num w:numId="50" w16cid:durableId="1740591234">
    <w:abstractNumId w:val="49"/>
  </w:num>
  <w:num w:numId="51" w16cid:durableId="1694726508">
    <w:abstractNumId w:val="106"/>
  </w:num>
  <w:num w:numId="52" w16cid:durableId="1144930172">
    <w:abstractNumId w:val="29"/>
  </w:num>
  <w:num w:numId="53" w16cid:durableId="760183853">
    <w:abstractNumId w:val="41"/>
  </w:num>
  <w:num w:numId="54" w16cid:durableId="705562966">
    <w:abstractNumId w:val="71"/>
  </w:num>
  <w:num w:numId="55" w16cid:durableId="1779786702">
    <w:abstractNumId w:val="28"/>
  </w:num>
  <w:num w:numId="56" w16cid:durableId="1822190051">
    <w:abstractNumId w:val="75"/>
  </w:num>
  <w:num w:numId="57" w16cid:durableId="219947227">
    <w:abstractNumId w:val="56"/>
  </w:num>
  <w:num w:numId="58" w16cid:durableId="2075927730">
    <w:abstractNumId w:val="25"/>
  </w:num>
  <w:num w:numId="59" w16cid:durableId="1178957613">
    <w:abstractNumId w:val="59"/>
  </w:num>
  <w:num w:numId="60" w16cid:durableId="1807577735">
    <w:abstractNumId w:val="98"/>
  </w:num>
  <w:num w:numId="61" w16cid:durableId="1923755186">
    <w:abstractNumId w:val="78"/>
  </w:num>
  <w:num w:numId="62" w16cid:durableId="2067990322">
    <w:abstractNumId w:val="27"/>
  </w:num>
  <w:num w:numId="63" w16cid:durableId="1693191997">
    <w:abstractNumId w:val="37"/>
  </w:num>
  <w:num w:numId="64" w16cid:durableId="1416971006">
    <w:abstractNumId w:val="12"/>
  </w:num>
  <w:num w:numId="65" w16cid:durableId="1481842816">
    <w:abstractNumId w:val="4"/>
  </w:num>
  <w:num w:numId="66" w16cid:durableId="77791628">
    <w:abstractNumId w:val="8"/>
  </w:num>
  <w:num w:numId="67" w16cid:durableId="1438057371">
    <w:abstractNumId w:val="10"/>
  </w:num>
  <w:num w:numId="68" w16cid:durableId="1985741023">
    <w:abstractNumId w:val="62"/>
  </w:num>
  <w:num w:numId="69" w16cid:durableId="350617998">
    <w:abstractNumId w:val="64"/>
  </w:num>
  <w:num w:numId="70" w16cid:durableId="1748530078">
    <w:abstractNumId w:val="50"/>
  </w:num>
  <w:num w:numId="71" w16cid:durableId="1220245921">
    <w:abstractNumId w:val="52"/>
  </w:num>
  <w:num w:numId="72" w16cid:durableId="996153420">
    <w:abstractNumId w:val="72"/>
  </w:num>
  <w:num w:numId="73" w16cid:durableId="1694920871">
    <w:abstractNumId w:val="66"/>
  </w:num>
  <w:num w:numId="74" w16cid:durableId="21442875">
    <w:abstractNumId w:val="57"/>
  </w:num>
  <w:num w:numId="75" w16cid:durableId="1381709644">
    <w:abstractNumId w:val="42"/>
  </w:num>
  <w:num w:numId="76" w16cid:durableId="489103971">
    <w:abstractNumId w:val="89"/>
  </w:num>
  <w:num w:numId="77" w16cid:durableId="1979920388">
    <w:abstractNumId w:val="83"/>
  </w:num>
  <w:num w:numId="78" w16cid:durableId="1036084286">
    <w:abstractNumId w:val="94"/>
  </w:num>
  <w:num w:numId="79" w16cid:durableId="824705627">
    <w:abstractNumId w:val="26"/>
  </w:num>
  <w:num w:numId="80" w16cid:durableId="2037463556">
    <w:abstractNumId w:val="93"/>
  </w:num>
  <w:num w:numId="81" w16cid:durableId="7101105">
    <w:abstractNumId w:val="60"/>
  </w:num>
  <w:num w:numId="82" w16cid:durableId="731999842">
    <w:abstractNumId w:val="31"/>
  </w:num>
  <w:num w:numId="83" w16cid:durableId="1409040455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527865856">
    <w:abstractNumId w:val="33"/>
  </w:num>
  <w:num w:numId="85" w16cid:durableId="1790589790">
    <w:abstractNumId w:val="40"/>
  </w:num>
  <w:num w:numId="86" w16cid:durableId="1489638486">
    <w:abstractNumId w:val="85"/>
  </w:num>
  <w:num w:numId="87" w16cid:durableId="821507105">
    <w:abstractNumId w:val="53"/>
  </w:num>
  <w:num w:numId="88" w16cid:durableId="1926380398">
    <w:abstractNumId w:val="55"/>
  </w:num>
  <w:num w:numId="89" w16cid:durableId="2076273142">
    <w:abstractNumId w:val="82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activeWritingStyle w:appName="MSWord" w:lang="de-DE" w:vendorID="64" w:dllVersion="6" w:nlCheck="1" w:checkStyle="0"/>
  <w:activeWritingStyle w:appName="MSWord" w:lang="en-US" w:vendorID="64" w:dllVersion="6" w:nlCheck="1" w:checkStyle="0"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1F7E"/>
    <w:rsid w:val="0000091E"/>
    <w:rsid w:val="00001439"/>
    <w:rsid w:val="00001838"/>
    <w:rsid w:val="00001C49"/>
    <w:rsid w:val="00003219"/>
    <w:rsid w:val="000036E1"/>
    <w:rsid w:val="0000396E"/>
    <w:rsid w:val="00004DFD"/>
    <w:rsid w:val="000051CC"/>
    <w:rsid w:val="0000597A"/>
    <w:rsid w:val="00006A48"/>
    <w:rsid w:val="00006C40"/>
    <w:rsid w:val="00007CD3"/>
    <w:rsid w:val="00010936"/>
    <w:rsid w:val="00012EE6"/>
    <w:rsid w:val="000135B3"/>
    <w:rsid w:val="00014B2F"/>
    <w:rsid w:val="00014FAA"/>
    <w:rsid w:val="0001527C"/>
    <w:rsid w:val="00015E9B"/>
    <w:rsid w:val="00016C3A"/>
    <w:rsid w:val="000173A8"/>
    <w:rsid w:val="00017434"/>
    <w:rsid w:val="0001745B"/>
    <w:rsid w:val="00021D79"/>
    <w:rsid w:val="00023B41"/>
    <w:rsid w:val="00024AAB"/>
    <w:rsid w:val="00024BF5"/>
    <w:rsid w:val="000257E8"/>
    <w:rsid w:val="00026184"/>
    <w:rsid w:val="00026789"/>
    <w:rsid w:val="00027552"/>
    <w:rsid w:val="000314F8"/>
    <w:rsid w:val="00032BA6"/>
    <w:rsid w:val="000330F3"/>
    <w:rsid w:val="000331E6"/>
    <w:rsid w:val="0003370F"/>
    <w:rsid w:val="00034D9E"/>
    <w:rsid w:val="00035040"/>
    <w:rsid w:val="000361CC"/>
    <w:rsid w:val="0003663F"/>
    <w:rsid w:val="00037D3F"/>
    <w:rsid w:val="00037DC5"/>
    <w:rsid w:val="0004080E"/>
    <w:rsid w:val="00041642"/>
    <w:rsid w:val="000421BD"/>
    <w:rsid w:val="0004243B"/>
    <w:rsid w:val="00043E84"/>
    <w:rsid w:val="00044342"/>
    <w:rsid w:val="00044FB0"/>
    <w:rsid w:val="00046EEB"/>
    <w:rsid w:val="00046FB7"/>
    <w:rsid w:val="0004700D"/>
    <w:rsid w:val="00047607"/>
    <w:rsid w:val="0005004D"/>
    <w:rsid w:val="000519E5"/>
    <w:rsid w:val="00051AF3"/>
    <w:rsid w:val="00051E8E"/>
    <w:rsid w:val="00052CAD"/>
    <w:rsid w:val="000535D2"/>
    <w:rsid w:val="000539BB"/>
    <w:rsid w:val="00054126"/>
    <w:rsid w:val="000541B1"/>
    <w:rsid w:val="00054E99"/>
    <w:rsid w:val="00054EBD"/>
    <w:rsid w:val="0005535F"/>
    <w:rsid w:val="00055C11"/>
    <w:rsid w:val="00056A4B"/>
    <w:rsid w:val="0005780E"/>
    <w:rsid w:val="00060A75"/>
    <w:rsid w:val="00060C50"/>
    <w:rsid w:val="0006201B"/>
    <w:rsid w:val="000627DF"/>
    <w:rsid w:val="00062F63"/>
    <w:rsid w:val="00062FF3"/>
    <w:rsid w:val="000633CB"/>
    <w:rsid w:val="000636AA"/>
    <w:rsid w:val="00063D19"/>
    <w:rsid w:val="00063D4A"/>
    <w:rsid w:val="00064216"/>
    <w:rsid w:val="00064F2F"/>
    <w:rsid w:val="00065420"/>
    <w:rsid w:val="000654CC"/>
    <w:rsid w:val="00066AA2"/>
    <w:rsid w:val="00067362"/>
    <w:rsid w:val="00070593"/>
    <w:rsid w:val="00071F7E"/>
    <w:rsid w:val="00074F92"/>
    <w:rsid w:val="00075AFC"/>
    <w:rsid w:val="0007725B"/>
    <w:rsid w:val="000775C8"/>
    <w:rsid w:val="00077FE5"/>
    <w:rsid w:val="000800CF"/>
    <w:rsid w:val="00080D4E"/>
    <w:rsid w:val="00081600"/>
    <w:rsid w:val="00083AD3"/>
    <w:rsid w:val="00083E76"/>
    <w:rsid w:val="0008508B"/>
    <w:rsid w:val="00090007"/>
    <w:rsid w:val="000915A8"/>
    <w:rsid w:val="00091E99"/>
    <w:rsid w:val="000930D4"/>
    <w:rsid w:val="00094A67"/>
    <w:rsid w:val="00095205"/>
    <w:rsid w:val="00095A3C"/>
    <w:rsid w:val="00096087"/>
    <w:rsid w:val="0009635C"/>
    <w:rsid w:val="0009675A"/>
    <w:rsid w:val="000A2302"/>
    <w:rsid w:val="000A2E1A"/>
    <w:rsid w:val="000A4992"/>
    <w:rsid w:val="000A4D8C"/>
    <w:rsid w:val="000A5628"/>
    <w:rsid w:val="000A5C30"/>
    <w:rsid w:val="000A5C53"/>
    <w:rsid w:val="000A6B2C"/>
    <w:rsid w:val="000A7D5C"/>
    <w:rsid w:val="000B0A24"/>
    <w:rsid w:val="000B0B04"/>
    <w:rsid w:val="000B0B17"/>
    <w:rsid w:val="000B2626"/>
    <w:rsid w:val="000B2C7C"/>
    <w:rsid w:val="000B42D1"/>
    <w:rsid w:val="000B59BB"/>
    <w:rsid w:val="000B64C4"/>
    <w:rsid w:val="000B672C"/>
    <w:rsid w:val="000C096C"/>
    <w:rsid w:val="000C1453"/>
    <w:rsid w:val="000C3984"/>
    <w:rsid w:val="000C4598"/>
    <w:rsid w:val="000C480D"/>
    <w:rsid w:val="000C5C41"/>
    <w:rsid w:val="000C6362"/>
    <w:rsid w:val="000D01B0"/>
    <w:rsid w:val="000D2244"/>
    <w:rsid w:val="000D251B"/>
    <w:rsid w:val="000D3C57"/>
    <w:rsid w:val="000D506C"/>
    <w:rsid w:val="000D598E"/>
    <w:rsid w:val="000D651D"/>
    <w:rsid w:val="000D7320"/>
    <w:rsid w:val="000D7975"/>
    <w:rsid w:val="000E017A"/>
    <w:rsid w:val="000E0575"/>
    <w:rsid w:val="000E1E23"/>
    <w:rsid w:val="000E259E"/>
    <w:rsid w:val="000E2E8C"/>
    <w:rsid w:val="000E379B"/>
    <w:rsid w:val="000E4563"/>
    <w:rsid w:val="000E4EED"/>
    <w:rsid w:val="000E6349"/>
    <w:rsid w:val="000E7C75"/>
    <w:rsid w:val="000F0E54"/>
    <w:rsid w:val="000F1C99"/>
    <w:rsid w:val="000F26AC"/>
    <w:rsid w:val="000F3623"/>
    <w:rsid w:val="000F44F9"/>
    <w:rsid w:val="000F4599"/>
    <w:rsid w:val="000F6BEE"/>
    <w:rsid w:val="000F7ECB"/>
    <w:rsid w:val="00100C23"/>
    <w:rsid w:val="00100FAB"/>
    <w:rsid w:val="001055E3"/>
    <w:rsid w:val="00105EFF"/>
    <w:rsid w:val="00106235"/>
    <w:rsid w:val="0010679F"/>
    <w:rsid w:val="00106BF2"/>
    <w:rsid w:val="0010742F"/>
    <w:rsid w:val="00107EBD"/>
    <w:rsid w:val="00110ED2"/>
    <w:rsid w:val="0011102C"/>
    <w:rsid w:val="001111CA"/>
    <w:rsid w:val="0011228C"/>
    <w:rsid w:val="00114426"/>
    <w:rsid w:val="00114BFE"/>
    <w:rsid w:val="00115546"/>
    <w:rsid w:val="00116E7A"/>
    <w:rsid w:val="001174A4"/>
    <w:rsid w:val="001176E3"/>
    <w:rsid w:val="001200FC"/>
    <w:rsid w:val="00120E71"/>
    <w:rsid w:val="001217E0"/>
    <w:rsid w:val="00121C73"/>
    <w:rsid w:val="001225DE"/>
    <w:rsid w:val="001228CB"/>
    <w:rsid w:val="0012305E"/>
    <w:rsid w:val="00123600"/>
    <w:rsid w:val="00124ACA"/>
    <w:rsid w:val="00126424"/>
    <w:rsid w:val="00126670"/>
    <w:rsid w:val="001273EE"/>
    <w:rsid w:val="00130EB7"/>
    <w:rsid w:val="00132665"/>
    <w:rsid w:val="00132D0D"/>
    <w:rsid w:val="00133873"/>
    <w:rsid w:val="0013477C"/>
    <w:rsid w:val="0013496E"/>
    <w:rsid w:val="001361EB"/>
    <w:rsid w:val="00137107"/>
    <w:rsid w:val="00137957"/>
    <w:rsid w:val="00140459"/>
    <w:rsid w:val="00141FAB"/>
    <w:rsid w:val="00142016"/>
    <w:rsid w:val="001432EE"/>
    <w:rsid w:val="00144DC1"/>
    <w:rsid w:val="00145879"/>
    <w:rsid w:val="00145993"/>
    <w:rsid w:val="0014660D"/>
    <w:rsid w:val="0015190E"/>
    <w:rsid w:val="00153983"/>
    <w:rsid w:val="00154142"/>
    <w:rsid w:val="00154298"/>
    <w:rsid w:val="00157CAE"/>
    <w:rsid w:val="0016046D"/>
    <w:rsid w:val="00160A82"/>
    <w:rsid w:val="00160FA8"/>
    <w:rsid w:val="00161306"/>
    <w:rsid w:val="001616E2"/>
    <w:rsid w:val="001618B7"/>
    <w:rsid w:val="00162A1D"/>
    <w:rsid w:val="001635A1"/>
    <w:rsid w:val="001636FF"/>
    <w:rsid w:val="00163C93"/>
    <w:rsid w:val="00163CE7"/>
    <w:rsid w:val="00165201"/>
    <w:rsid w:val="00166082"/>
    <w:rsid w:val="00167450"/>
    <w:rsid w:val="001719B3"/>
    <w:rsid w:val="001722E4"/>
    <w:rsid w:val="001740F1"/>
    <w:rsid w:val="00174962"/>
    <w:rsid w:val="00174BA6"/>
    <w:rsid w:val="00176CA1"/>
    <w:rsid w:val="00180011"/>
    <w:rsid w:val="00180FCF"/>
    <w:rsid w:val="00182887"/>
    <w:rsid w:val="00182FC7"/>
    <w:rsid w:val="0018377C"/>
    <w:rsid w:val="001855FE"/>
    <w:rsid w:val="00185B4F"/>
    <w:rsid w:val="00186141"/>
    <w:rsid w:val="00186168"/>
    <w:rsid w:val="0018691E"/>
    <w:rsid w:val="00186C39"/>
    <w:rsid w:val="00190509"/>
    <w:rsid w:val="0019180A"/>
    <w:rsid w:val="0019366F"/>
    <w:rsid w:val="00193AF2"/>
    <w:rsid w:val="00193E4F"/>
    <w:rsid w:val="00195531"/>
    <w:rsid w:val="00195600"/>
    <w:rsid w:val="0019772F"/>
    <w:rsid w:val="0019796D"/>
    <w:rsid w:val="00197DFE"/>
    <w:rsid w:val="001A086F"/>
    <w:rsid w:val="001A1E63"/>
    <w:rsid w:val="001A245E"/>
    <w:rsid w:val="001A407B"/>
    <w:rsid w:val="001A44F6"/>
    <w:rsid w:val="001A57AA"/>
    <w:rsid w:val="001A5E6D"/>
    <w:rsid w:val="001A7087"/>
    <w:rsid w:val="001B0598"/>
    <w:rsid w:val="001B0F67"/>
    <w:rsid w:val="001B23AC"/>
    <w:rsid w:val="001B37CD"/>
    <w:rsid w:val="001B3A53"/>
    <w:rsid w:val="001B4414"/>
    <w:rsid w:val="001B5CA4"/>
    <w:rsid w:val="001B6918"/>
    <w:rsid w:val="001C04F2"/>
    <w:rsid w:val="001C10B1"/>
    <w:rsid w:val="001C1E4C"/>
    <w:rsid w:val="001C3853"/>
    <w:rsid w:val="001C5E2F"/>
    <w:rsid w:val="001C6FC8"/>
    <w:rsid w:val="001C71A3"/>
    <w:rsid w:val="001C7B0D"/>
    <w:rsid w:val="001D0292"/>
    <w:rsid w:val="001D12DB"/>
    <w:rsid w:val="001D13C3"/>
    <w:rsid w:val="001D1415"/>
    <w:rsid w:val="001D2E3B"/>
    <w:rsid w:val="001D45D7"/>
    <w:rsid w:val="001D4FA8"/>
    <w:rsid w:val="001D543E"/>
    <w:rsid w:val="001D547E"/>
    <w:rsid w:val="001D5B4A"/>
    <w:rsid w:val="001D73BA"/>
    <w:rsid w:val="001E1030"/>
    <w:rsid w:val="001E1312"/>
    <w:rsid w:val="001E3154"/>
    <w:rsid w:val="001E59D8"/>
    <w:rsid w:val="001E5BD9"/>
    <w:rsid w:val="001E6293"/>
    <w:rsid w:val="001E6A12"/>
    <w:rsid w:val="001E778B"/>
    <w:rsid w:val="001F1073"/>
    <w:rsid w:val="001F13D5"/>
    <w:rsid w:val="001F2C3B"/>
    <w:rsid w:val="001F3035"/>
    <w:rsid w:val="001F3BAF"/>
    <w:rsid w:val="001F445B"/>
    <w:rsid w:val="001F57A9"/>
    <w:rsid w:val="001F5D7C"/>
    <w:rsid w:val="001F60DA"/>
    <w:rsid w:val="001F7FCB"/>
    <w:rsid w:val="002007B6"/>
    <w:rsid w:val="00200890"/>
    <w:rsid w:val="002019A0"/>
    <w:rsid w:val="0020220A"/>
    <w:rsid w:val="00203FF6"/>
    <w:rsid w:val="002044C6"/>
    <w:rsid w:val="002051B6"/>
    <w:rsid w:val="00205FAC"/>
    <w:rsid w:val="00206F3B"/>
    <w:rsid w:val="0020729E"/>
    <w:rsid w:val="00211302"/>
    <w:rsid w:val="00212F7A"/>
    <w:rsid w:val="002135D8"/>
    <w:rsid w:val="00213EF9"/>
    <w:rsid w:val="00214E8F"/>
    <w:rsid w:val="00215A89"/>
    <w:rsid w:val="00217E15"/>
    <w:rsid w:val="002209E0"/>
    <w:rsid w:val="00221E63"/>
    <w:rsid w:val="00222260"/>
    <w:rsid w:val="0022239D"/>
    <w:rsid w:val="00223B56"/>
    <w:rsid w:val="00224DED"/>
    <w:rsid w:val="0022686F"/>
    <w:rsid w:val="00226F52"/>
    <w:rsid w:val="002273BC"/>
    <w:rsid w:val="00231B20"/>
    <w:rsid w:val="00232263"/>
    <w:rsid w:val="002323C1"/>
    <w:rsid w:val="002353E7"/>
    <w:rsid w:val="00235B0C"/>
    <w:rsid w:val="0023715D"/>
    <w:rsid w:val="00240AA8"/>
    <w:rsid w:val="00242F92"/>
    <w:rsid w:val="002442BF"/>
    <w:rsid w:val="002463BA"/>
    <w:rsid w:val="00250919"/>
    <w:rsid w:val="002520ED"/>
    <w:rsid w:val="00255E52"/>
    <w:rsid w:val="0025672A"/>
    <w:rsid w:val="00256796"/>
    <w:rsid w:val="00257B68"/>
    <w:rsid w:val="002616B4"/>
    <w:rsid w:val="002618A7"/>
    <w:rsid w:val="002620F2"/>
    <w:rsid w:val="0026292F"/>
    <w:rsid w:val="00263E59"/>
    <w:rsid w:val="00264620"/>
    <w:rsid w:val="0026577B"/>
    <w:rsid w:val="002717FD"/>
    <w:rsid w:val="0027278F"/>
    <w:rsid w:val="002756A0"/>
    <w:rsid w:val="00275811"/>
    <w:rsid w:val="0027664A"/>
    <w:rsid w:val="00276FC4"/>
    <w:rsid w:val="00280C39"/>
    <w:rsid w:val="002810F5"/>
    <w:rsid w:val="002811F3"/>
    <w:rsid w:val="002833D2"/>
    <w:rsid w:val="002843D7"/>
    <w:rsid w:val="00284766"/>
    <w:rsid w:val="00284BE9"/>
    <w:rsid w:val="0028527C"/>
    <w:rsid w:val="002857FC"/>
    <w:rsid w:val="00285DD2"/>
    <w:rsid w:val="002871DA"/>
    <w:rsid w:val="002906A5"/>
    <w:rsid w:val="00290DB1"/>
    <w:rsid w:val="002919B8"/>
    <w:rsid w:val="0029213C"/>
    <w:rsid w:val="0029307F"/>
    <w:rsid w:val="00293DF9"/>
    <w:rsid w:val="00295D85"/>
    <w:rsid w:val="00296C70"/>
    <w:rsid w:val="00296E5D"/>
    <w:rsid w:val="00297063"/>
    <w:rsid w:val="00297F3A"/>
    <w:rsid w:val="002A04C0"/>
    <w:rsid w:val="002A0FBF"/>
    <w:rsid w:val="002A1651"/>
    <w:rsid w:val="002A17DA"/>
    <w:rsid w:val="002A2161"/>
    <w:rsid w:val="002A22A4"/>
    <w:rsid w:val="002A22BF"/>
    <w:rsid w:val="002A2378"/>
    <w:rsid w:val="002A2D02"/>
    <w:rsid w:val="002A3139"/>
    <w:rsid w:val="002A35DE"/>
    <w:rsid w:val="002A37DF"/>
    <w:rsid w:val="002A3A9F"/>
    <w:rsid w:val="002A42CA"/>
    <w:rsid w:val="002A4510"/>
    <w:rsid w:val="002A54BD"/>
    <w:rsid w:val="002A7072"/>
    <w:rsid w:val="002A748A"/>
    <w:rsid w:val="002A7CD4"/>
    <w:rsid w:val="002B076E"/>
    <w:rsid w:val="002B0801"/>
    <w:rsid w:val="002B1074"/>
    <w:rsid w:val="002B1B8A"/>
    <w:rsid w:val="002B2042"/>
    <w:rsid w:val="002B2510"/>
    <w:rsid w:val="002B5FD8"/>
    <w:rsid w:val="002B6BCC"/>
    <w:rsid w:val="002B7D61"/>
    <w:rsid w:val="002C0D76"/>
    <w:rsid w:val="002C13BB"/>
    <w:rsid w:val="002C31E5"/>
    <w:rsid w:val="002C4167"/>
    <w:rsid w:val="002C4D08"/>
    <w:rsid w:val="002C574F"/>
    <w:rsid w:val="002C59CE"/>
    <w:rsid w:val="002C5CD8"/>
    <w:rsid w:val="002C7DB4"/>
    <w:rsid w:val="002D04E1"/>
    <w:rsid w:val="002D0592"/>
    <w:rsid w:val="002D1BEE"/>
    <w:rsid w:val="002D3A69"/>
    <w:rsid w:val="002D43F9"/>
    <w:rsid w:val="002D52AC"/>
    <w:rsid w:val="002D7550"/>
    <w:rsid w:val="002E0739"/>
    <w:rsid w:val="002E31CE"/>
    <w:rsid w:val="002E3709"/>
    <w:rsid w:val="002E4250"/>
    <w:rsid w:val="002E42A8"/>
    <w:rsid w:val="002E42F3"/>
    <w:rsid w:val="002E52DE"/>
    <w:rsid w:val="002E6502"/>
    <w:rsid w:val="002E672C"/>
    <w:rsid w:val="002E70F6"/>
    <w:rsid w:val="002E734D"/>
    <w:rsid w:val="002E79CA"/>
    <w:rsid w:val="002E7CC1"/>
    <w:rsid w:val="002F02AA"/>
    <w:rsid w:val="002F0A7D"/>
    <w:rsid w:val="002F1C84"/>
    <w:rsid w:val="002F29F9"/>
    <w:rsid w:val="002F3807"/>
    <w:rsid w:val="002F4BD4"/>
    <w:rsid w:val="002F4BD5"/>
    <w:rsid w:val="002F78AB"/>
    <w:rsid w:val="003002FA"/>
    <w:rsid w:val="0030097B"/>
    <w:rsid w:val="003016AD"/>
    <w:rsid w:val="00301949"/>
    <w:rsid w:val="0030245B"/>
    <w:rsid w:val="00304DB3"/>
    <w:rsid w:val="00304F9E"/>
    <w:rsid w:val="003058FE"/>
    <w:rsid w:val="00305E5F"/>
    <w:rsid w:val="003062F5"/>
    <w:rsid w:val="003064D4"/>
    <w:rsid w:val="003067F6"/>
    <w:rsid w:val="0030687B"/>
    <w:rsid w:val="00306BDB"/>
    <w:rsid w:val="00307169"/>
    <w:rsid w:val="0030790D"/>
    <w:rsid w:val="00307F0A"/>
    <w:rsid w:val="00310D6A"/>
    <w:rsid w:val="00310FA2"/>
    <w:rsid w:val="00315089"/>
    <w:rsid w:val="003153F7"/>
    <w:rsid w:val="00316244"/>
    <w:rsid w:val="0032000E"/>
    <w:rsid w:val="00320345"/>
    <w:rsid w:val="00320FCF"/>
    <w:rsid w:val="00321807"/>
    <w:rsid w:val="00322F43"/>
    <w:rsid w:val="00324BEB"/>
    <w:rsid w:val="00324DAD"/>
    <w:rsid w:val="00324E8F"/>
    <w:rsid w:val="00325121"/>
    <w:rsid w:val="00327D18"/>
    <w:rsid w:val="00332087"/>
    <w:rsid w:val="00332216"/>
    <w:rsid w:val="00332EE2"/>
    <w:rsid w:val="00334096"/>
    <w:rsid w:val="003345BE"/>
    <w:rsid w:val="0033507A"/>
    <w:rsid w:val="0033782F"/>
    <w:rsid w:val="00340B14"/>
    <w:rsid w:val="00342B07"/>
    <w:rsid w:val="00342F3A"/>
    <w:rsid w:val="00343B69"/>
    <w:rsid w:val="00343E50"/>
    <w:rsid w:val="003441DC"/>
    <w:rsid w:val="003447A2"/>
    <w:rsid w:val="00344829"/>
    <w:rsid w:val="00344B86"/>
    <w:rsid w:val="00345A7C"/>
    <w:rsid w:val="0034738A"/>
    <w:rsid w:val="003474E9"/>
    <w:rsid w:val="00352A3F"/>
    <w:rsid w:val="00354C51"/>
    <w:rsid w:val="00354C61"/>
    <w:rsid w:val="003550E4"/>
    <w:rsid w:val="00355EC7"/>
    <w:rsid w:val="00357D3F"/>
    <w:rsid w:val="003621F4"/>
    <w:rsid w:val="00362D18"/>
    <w:rsid w:val="00363AB6"/>
    <w:rsid w:val="00364585"/>
    <w:rsid w:val="0036702F"/>
    <w:rsid w:val="003708A2"/>
    <w:rsid w:val="00371706"/>
    <w:rsid w:val="00371906"/>
    <w:rsid w:val="003724AB"/>
    <w:rsid w:val="003747D6"/>
    <w:rsid w:val="00376500"/>
    <w:rsid w:val="003768E3"/>
    <w:rsid w:val="00376CA9"/>
    <w:rsid w:val="003775A5"/>
    <w:rsid w:val="00377A16"/>
    <w:rsid w:val="00380FF3"/>
    <w:rsid w:val="0038126B"/>
    <w:rsid w:val="0038341C"/>
    <w:rsid w:val="00383DFC"/>
    <w:rsid w:val="003848C4"/>
    <w:rsid w:val="00386C7E"/>
    <w:rsid w:val="00386DF7"/>
    <w:rsid w:val="0038717C"/>
    <w:rsid w:val="003909DC"/>
    <w:rsid w:val="00390FA9"/>
    <w:rsid w:val="003916B0"/>
    <w:rsid w:val="003925B8"/>
    <w:rsid w:val="00392ABE"/>
    <w:rsid w:val="00392F1B"/>
    <w:rsid w:val="003936CD"/>
    <w:rsid w:val="00395006"/>
    <w:rsid w:val="00395228"/>
    <w:rsid w:val="003964AF"/>
    <w:rsid w:val="00396D0A"/>
    <w:rsid w:val="00396FE7"/>
    <w:rsid w:val="003A0F62"/>
    <w:rsid w:val="003A189B"/>
    <w:rsid w:val="003A1E1A"/>
    <w:rsid w:val="003A2D7C"/>
    <w:rsid w:val="003A3189"/>
    <w:rsid w:val="003A6F3C"/>
    <w:rsid w:val="003B0A32"/>
    <w:rsid w:val="003B0ADA"/>
    <w:rsid w:val="003B0BC5"/>
    <w:rsid w:val="003B1960"/>
    <w:rsid w:val="003B19D3"/>
    <w:rsid w:val="003B2D81"/>
    <w:rsid w:val="003B381B"/>
    <w:rsid w:val="003B3F7B"/>
    <w:rsid w:val="003B4439"/>
    <w:rsid w:val="003B4524"/>
    <w:rsid w:val="003B4779"/>
    <w:rsid w:val="003B6CF2"/>
    <w:rsid w:val="003C2E85"/>
    <w:rsid w:val="003C353F"/>
    <w:rsid w:val="003C58BD"/>
    <w:rsid w:val="003D15FF"/>
    <w:rsid w:val="003D17F4"/>
    <w:rsid w:val="003D1D90"/>
    <w:rsid w:val="003D259F"/>
    <w:rsid w:val="003D5057"/>
    <w:rsid w:val="003D50C8"/>
    <w:rsid w:val="003D5266"/>
    <w:rsid w:val="003D5270"/>
    <w:rsid w:val="003D6CC2"/>
    <w:rsid w:val="003D72AC"/>
    <w:rsid w:val="003D7C52"/>
    <w:rsid w:val="003E1841"/>
    <w:rsid w:val="003E2AAA"/>
    <w:rsid w:val="003E2ED1"/>
    <w:rsid w:val="003E2EE6"/>
    <w:rsid w:val="003E3C49"/>
    <w:rsid w:val="003E5548"/>
    <w:rsid w:val="003E5BE4"/>
    <w:rsid w:val="003E5F63"/>
    <w:rsid w:val="003E68AB"/>
    <w:rsid w:val="003F1CC3"/>
    <w:rsid w:val="003F264B"/>
    <w:rsid w:val="003F27B9"/>
    <w:rsid w:val="003F28B1"/>
    <w:rsid w:val="003F2AA3"/>
    <w:rsid w:val="003F2C67"/>
    <w:rsid w:val="003F3370"/>
    <w:rsid w:val="003F385F"/>
    <w:rsid w:val="003F3E54"/>
    <w:rsid w:val="003F5D05"/>
    <w:rsid w:val="003F7826"/>
    <w:rsid w:val="003F7D9E"/>
    <w:rsid w:val="00402AB5"/>
    <w:rsid w:val="00402B4E"/>
    <w:rsid w:val="004037AD"/>
    <w:rsid w:val="004038E3"/>
    <w:rsid w:val="00403ED9"/>
    <w:rsid w:val="004044E5"/>
    <w:rsid w:val="004044E8"/>
    <w:rsid w:val="0040458A"/>
    <w:rsid w:val="0040539F"/>
    <w:rsid w:val="00405BDD"/>
    <w:rsid w:val="0040611A"/>
    <w:rsid w:val="0040659F"/>
    <w:rsid w:val="0040750B"/>
    <w:rsid w:val="00410556"/>
    <w:rsid w:val="004115ED"/>
    <w:rsid w:val="00414F8B"/>
    <w:rsid w:val="00416818"/>
    <w:rsid w:val="004202E6"/>
    <w:rsid w:val="0042040E"/>
    <w:rsid w:val="004211D1"/>
    <w:rsid w:val="00421E15"/>
    <w:rsid w:val="00422D52"/>
    <w:rsid w:val="0042330E"/>
    <w:rsid w:val="00425801"/>
    <w:rsid w:val="00425A7F"/>
    <w:rsid w:val="0042678D"/>
    <w:rsid w:val="00426AB8"/>
    <w:rsid w:val="004311E9"/>
    <w:rsid w:val="004326CA"/>
    <w:rsid w:val="00434329"/>
    <w:rsid w:val="00434645"/>
    <w:rsid w:val="00434705"/>
    <w:rsid w:val="00437209"/>
    <w:rsid w:val="004379D0"/>
    <w:rsid w:val="00437B6D"/>
    <w:rsid w:val="00440D47"/>
    <w:rsid w:val="00440F86"/>
    <w:rsid w:val="00441B79"/>
    <w:rsid w:val="00441EBD"/>
    <w:rsid w:val="00443804"/>
    <w:rsid w:val="00444728"/>
    <w:rsid w:val="00446F2B"/>
    <w:rsid w:val="00447C24"/>
    <w:rsid w:val="004501AA"/>
    <w:rsid w:val="00450F68"/>
    <w:rsid w:val="00451F3B"/>
    <w:rsid w:val="00452895"/>
    <w:rsid w:val="00453526"/>
    <w:rsid w:val="00453A68"/>
    <w:rsid w:val="00456906"/>
    <w:rsid w:val="0045786E"/>
    <w:rsid w:val="00460A33"/>
    <w:rsid w:val="004626E0"/>
    <w:rsid w:val="00462FD0"/>
    <w:rsid w:val="00464E1E"/>
    <w:rsid w:val="004657BA"/>
    <w:rsid w:val="0046580E"/>
    <w:rsid w:val="0046598A"/>
    <w:rsid w:val="00465AA8"/>
    <w:rsid w:val="00470437"/>
    <w:rsid w:val="0047047D"/>
    <w:rsid w:val="00470B0F"/>
    <w:rsid w:val="00471FC6"/>
    <w:rsid w:val="00472122"/>
    <w:rsid w:val="00472219"/>
    <w:rsid w:val="00472EFF"/>
    <w:rsid w:val="004730DE"/>
    <w:rsid w:val="00474321"/>
    <w:rsid w:val="004750DC"/>
    <w:rsid w:val="00475205"/>
    <w:rsid w:val="0047529D"/>
    <w:rsid w:val="00475FAC"/>
    <w:rsid w:val="00480E66"/>
    <w:rsid w:val="00481E33"/>
    <w:rsid w:val="00481F2E"/>
    <w:rsid w:val="00483765"/>
    <w:rsid w:val="00483B10"/>
    <w:rsid w:val="0048414B"/>
    <w:rsid w:val="00485D10"/>
    <w:rsid w:val="00485E58"/>
    <w:rsid w:val="00490645"/>
    <w:rsid w:val="00491D3C"/>
    <w:rsid w:val="0049244C"/>
    <w:rsid w:val="0049295C"/>
    <w:rsid w:val="00492DF9"/>
    <w:rsid w:val="00493E96"/>
    <w:rsid w:val="00495D65"/>
    <w:rsid w:val="00497F41"/>
    <w:rsid w:val="004A1C8A"/>
    <w:rsid w:val="004A30A0"/>
    <w:rsid w:val="004A3BE4"/>
    <w:rsid w:val="004A3E48"/>
    <w:rsid w:val="004A3FD7"/>
    <w:rsid w:val="004A41E0"/>
    <w:rsid w:val="004A7149"/>
    <w:rsid w:val="004B0895"/>
    <w:rsid w:val="004B0A6B"/>
    <w:rsid w:val="004B2755"/>
    <w:rsid w:val="004B2844"/>
    <w:rsid w:val="004B2BF0"/>
    <w:rsid w:val="004B3257"/>
    <w:rsid w:val="004B3DDF"/>
    <w:rsid w:val="004B4A97"/>
    <w:rsid w:val="004B5788"/>
    <w:rsid w:val="004B645B"/>
    <w:rsid w:val="004B67C7"/>
    <w:rsid w:val="004C0EA6"/>
    <w:rsid w:val="004C161E"/>
    <w:rsid w:val="004C38C1"/>
    <w:rsid w:val="004C3BB5"/>
    <w:rsid w:val="004C5903"/>
    <w:rsid w:val="004C77D7"/>
    <w:rsid w:val="004C7AA7"/>
    <w:rsid w:val="004D01BB"/>
    <w:rsid w:val="004D0390"/>
    <w:rsid w:val="004D30E6"/>
    <w:rsid w:val="004D32E7"/>
    <w:rsid w:val="004D5697"/>
    <w:rsid w:val="004E019B"/>
    <w:rsid w:val="004E1023"/>
    <w:rsid w:val="004E4D9F"/>
    <w:rsid w:val="004E59E5"/>
    <w:rsid w:val="004E7740"/>
    <w:rsid w:val="004E7F54"/>
    <w:rsid w:val="004F0EE7"/>
    <w:rsid w:val="004F1938"/>
    <w:rsid w:val="004F3E8D"/>
    <w:rsid w:val="004F3FE4"/>
    <w:rsid w:val="004F5E7C"/>
    <w:rsid w:val="004F6468"/>
    <w:rsid w:val="004F66FD"/>
    <w:rsid w:val="004F7C3A"/>
    <w:rsid w:val="004F7F83"/>
    <w:rsid w:val="005005D3"/>
    <w:rsid w:val="00500B1A"/>
    <w:rsid w:val="0050317A"/>
    <w:rsid w:val="00504332"/>
    <w:rsid w:val="00504655"/>
    <w:rsid w:val="0050480A"/>
    <w:rsid w:val="00507939"/>
    <w:rsid w:val="00510F67"/>
    <w:rsid w:val="005159E5"/>
    <w:rsid w:val="005173E2"/>
    <w:rsid w:val="005205AA"/>
    <w:rsid w:val="00520AFC"/>
    <w:rsid w:val="005212BF"/>
    <w:rsid w:val="00521C45"/>
    <w:rsid w:val="00522C1C"/>
    <w:rsid w:val="005230BA"/>
    <w:rsid w:val="00524553"/>
    <w:rsid w:val="00524D1D"/>
    <w:rsid w:val="0052511D"/>
    <w:rsid w:val="00525A80"/>
    <w:rsid w:val="00525DB6"/>
    <w:rsid w:val="00525E8B"/>
    <w:rsid w:val="00526583"/>
    <w:rsid w:val="005266DF"/>
    <w:rsid w:val="005278A6"/>
    <w:rsid w:val="00530C75"/>
    <w:rsid w:val="005314F4"/>
    <w:rsid w:val="005316C6"/>
    <w:rsid w:val="00531FE6"/>
    <w:rsid w:val="00534362"/>
    <w:rsid w:val="005346A9"/>
    <w:rsid w:val="00535007"/>
    <w:rsid w:val="0053674B"/>
    <w:rsid w:val="00540034"/>
    <w:rsid w:val="00540E67"/>
    <w:rsid w:val="00541752"/>
    <w:rsid w:val="00543C5C"/>
    <w:rsid w:val="00544296"/>
    <w:rsid w:val="00544DAC"/>
    <w:rsid w:val="005450E0"/>
    <w:rsid w:val="005452C7"/>
    <w:rsid w:val="00546FC9"/>
    <w:rsid w:val="00547847"/>
    <w:rsid w:val="00550134"/>
    <w:rsid w:val="00550BBB"/>
    <w:rsid w:val="00550BD8"/>
    <w:rsid w:val="00550C66"/>
    <w:rsid w:val="00551821"/>
    <w:rsid w:val="005518B2"/>
    <w:rsid w:val="0055219A"/>
    <w:rsid w:val="005549CB"/>
    <w:rsid w:val="005550AF"/>
    <w:rsid w:val="005558B5"/>
    <w:rsid w:val="00556B8E"/>
    <w:rsid w:val="00557807"/>
    <w:rsid w:val="00560518"/>
    <w:rsid w:val="00561175"/>
    <w:rsid w:val="00561A1E"/>
    <w:rsid w:val="00561A43"/>
    <w:rsid w:val="00562022"/>
    <w:rsid w:val="00563051"/>
    <w:rsid w:val="00563AE4"/>
    <w:rsid w:val="00563FC3"/>
    <w:rsid w:val="0056440B"/>
    <w:rsid w:val="005654C2"/>
    <w:rsid w:val="0056573D"/>
    <w:rsid w:val="005661A8"/>
    <w:rsid w:val="005670EB"/>
    <w:rsid w:val="00570358"/>
    <w:rsid w:val="0057180C"/>
    <w:rsid w:val="00572327"/>
    <w:rsid w:val="00572CCD"/>
    <w:rsid w:val="00572E83"/>
    <w:rsid w:val="0057467C"/>
    <w:rsid w:val="00574BA7"/>
    <w:rsid w:val="0057740E"/>
    <w:rsid w:val="005777FB"/>
    <w:rsid w:val="005843D4"/>
    <w:rsid w:val="005847F6"/>
    <w:rsid w:val="00585A2A"/>
    <w:rsid w:val="005863A1"/>
    <w:rsid w:val="005864F6"/>
    <w:rsid w:val="00591134"/>
    <w:rsid w:val="00591A5D"/>
    <w:rsid w:val="00592A73"/>
    <w:rsid w:val="00592D29"/>
    <w:rsid w:val="00592F1E"/>
    <w:rsid w:val="00593196"/>
    <w:rsid w:val="005936CA"/>
    <w:rsid w:val="00593A9D"/>
    <w:rsid w:val="00593C18"/>
    <w:rsid w:val="0059425B"/>
    <w:rsid w:val="0059511B"/>
    <w:rsid w:val="00596F60"/>
    <w:rsid w:val="00597471"/>
    <w:rsid w:val="005A0F2D"/>
    <w:rsid w:val="005A0F51"/>
    <w:rsid w:val="005A101C"/>
    <w:rsid w:val="005A34E6"/>
    <w:rsid w:val="005A5444"/>
    <w:rsid w:val="005A6E03"/>
    <w:rsid w:val="005B0738"/>
    <w:rsid w:val="005B20E5"/>
    <w:rsid w:val="005B21C4"/>
    <w:rsid w:val="005B2EB1"/>
    <w:rsid w:val="005B34FD"/>
    <w:rsid w:val="005B7E7D"/>
    <w:rsid w:val="005C037A"/>
    <w:rsid w:val="005C381B"/>
    <w:rsid w:val="005C4B37"/>
    <w:rsid w:val="005C5953"/>
    <w:rsid w:val="005D07AC"/>
    <w:rsid w:val="005D2BE6"/>
    <w:rsid w:val="005D3406"/>
    <w:rsid w:val="005D5385"/>
    <w:rsid w:val="005D55BB"/>
    <w:rsid w:val="005D578D"/>
    <w:rsid w:val="005D7B7E"/>
    <w:rsid w:val="005E106C"/>
    <w:rsid w:val="005E3390"/>
    <w:rsid w:val="005E3E3D"/>
    <w:rsid w:val="005E4199"/>
    <w:rsid w:val="005E6E7E"/>
    <w:rsid w:val="005E7773"/>
    <w:rsid w:val="005F0A37"/>
    <w:rsid w:val="005F1404"/>
    <w:rsid w:val="005F4083"/>
    <w:rsid w:val="005F4615"/>
    <w:rsid w:val="005F4D20"/>
    <w:rsid w:val="005F5822"/>
    <w:rsid w:val="005F589F"/>
    <w:rsid w:val="005F594A"/>
    <w:rsid w:val="005F5C0B"/>
    <w:rsid w:val="005F5C49"/>
    <w:rsid w:val="005F5E91"/>
    <w:rsid w:val="005F608B"/>
    <w:rsid w:val="005F7533"/>
    <w:rsid w:val="005F7761"/>
    <w:rsid w:val="005F7EE5"/>
    <w:rsid w:val="00600940"/>
    <w:rsid w:val="00602207"/>
    <w:rsid w:val="00602F03"/>
    <w:rsid w:val="0060319A"/>
    <w:rsid w:val="00603D7A"/>
    <w:rsid w:val="00604272"/>
    <w:rsid w:val="00606651"/>
    <w:rsid w:val="0060771D"/>
    <w:rsid w:val="00612679"/>
    <w:rsid w:val="0061292C"/>
    <w:rsid w:val="00613A28"/>
    <w:rsid w:val="00622A00"/>
    <w:rsid w:val="00625015"/>
    <w:rsid w:val="006307D7"/>
    <w:rsid w:val="00631233"/>
    <w:rsid w:val="00631966"/>
    <w:rsid w:val="00631A0D"/>
    <w:rsid w:val="00633194"/>
    <w:rsid w:val="00633E53"/>
    <w:rsid w:val="00633F0C"/>
    <w:rsid w:val="0063428F"/>
    <w:rsid w:val="006371BB"/>
    <w:rsid w:val="006379C4"/>
    <w:rsid w:val="00637F08"/>
    <w:rsid w:val="0064055D"/>
    <w:rsid w:val="00640FE3"/>
    <w:rsid w:val="006412FB"/>
    <w:rsid w:val="006414AE"/>
    <w:rsid w:val="00641DE5"/>
    <w:rsid w:val="00642FB5"/>
    <w:rsid w:val="00643478"/>
    <w:rsid w:val="006456D6"/>
    <w:rsid w:val="00647371"/>
    <w:rsid w:val="0064795C"/>
    <w:rsid w:val="006510A2"/>
    <w:rsid w:val="006511C7"/>
    <w:rsid w:val="0065288E"/>
    <w:rsid w:val="0065532E"/>
    <w:rsid w:val="006565C6"/>
    <w:rsid w:val="0065758A"/>
    <w:rsid w:val="00660299"/>
    <w:rsid w:val="00661ED0"/>
    <w:rsid w:val="00662385"/>
    <w:rsid w:val="006627ED"/>
    <w:rsid w:val="00662FD0"/>
    <w:rsid w:val="00663679"/>
    <w:rsid w:val="00663BC2"/>
    <w:rsid w:val="00664098"/>
    <w:rsid w:val="006645FF"/>
    <w:rsid w:val="00664746"/>
    <w:rsid w:val="006651BE"/>
    <w:rsid w:val="00665262"/>
    <w:rsid w:val="006666E4"/>
    <w:rsid w:val="00666868"/>
    <w:rsid w:val="00666B94"/>
    <w:rsid w:val="0067102A"/>
    <w:rsid w:val="00671A32"/>
    <w:rsid w:val="00671F44"/>
    <w:rsid w:val="006724E4"/>
    <w:rsid w:val="00674B63"/>
    <w:rsid w:val="006772B9"/>
    <w:rsid w:val="00677B95"/>
    <w:rsid w:val="00677CF9"/>
    <w:rsid w:val="0068084E"/>
    <w:rsid w:val="0068095F"/>
    <w:rsid w:val="00680ED6"/>
    <w:rsid w:val="00682BE0"/>
    <w:rsid w:val="00683AAD"/>
    <w:rsid w:val="0068570D"/>
    <w:rsid w:val="00685CDF"/>
    <w:rsid w:val="0068605E"/>
    <w:rsid w:val="006872D1"/>
    <w:rsid w:val="006907FF"/>
    <w:rsid w:val="00691C63"/>
    <w:rsid w:val="00692BB5"/>
    <w:rsid w:val="00693162"/>
    <w:rsid w:val="00694BB8"/>
    <w:rsid w:val="0069509C"/>
    <w:rsid w:val="00695F36"/>
    <w:rsid w:val="00696408"/>
    <w:rsid w:val="0069670A"/>
    <w:rsid w:val="0069689A"/>
    <w:rsid w:val="0069726C"/>
    <w:rsid w:val="006A10B5"/>
    <w:rsid w:val="006A1475"/>
    <w:rsid w:val="006A26BA"/>
    <w:rsid w:val="006A2768"/>
    <w:rsid w:val="006A276F"/>
    <w:rsid w:val="006A37ED"/>
    <w:rsid w:val="006A38A9"/>
    <w:rsid w:val="006A4ED0"/>
    <w:rsid w:val="006A56D1"/>
    <w:rsid w:val="006A5C20"/>
    <w:rsid w:val="006A7317"/>
    <w:rsid w:val="006A7674"/>
    <w:rsid w:val="006A783E"/>
    <w:rsid w:val="006B13EB"/>
    <w:rsid w:val="006B169A"/>
    <w:rsid w:val="006B1983"/>
    <w:rsid w:val="006B23C7"/>
    <w:rsid w:val="006B3CD7"/>
    <w:rsid w:val="006B451F"/>
    <w:rsid w:val="006B4943"/>
    <w:rsid w:val="006B5134"/>
    <w:rsid w:val="006B5DDE"/>
    <w:rsid w:val="006B63DB"/>
    <w:rsid w:val="006B6BF8"/>
    <w:rsid w:val="006B6E56"/>
    <w:rsid w:val="006C0A70"/>
    <w:rsid w:val="006C1FAA"/>
    <w:rsid w:val="006C2398"/>
    <w:rsid w:val="006C2DEE"/>
    <w:rsid w:val="006C2F83"/>
    <w:rsid w:val="006C4330"/>
    <w:rsid w:val="006C46EE"/>
    <w:rsid w:val="006C6B6D"/>
    <w:rsid w:val="006C7C69"/>
    <w:rsid w:val="006D06A8"/>
    <w:rsid w:val="006D1E4C"/>
    <w:rsid w:val="006D2044"/>
    <w:rsid w:val="006D4BD6"/>
    <w:rsid w:val="006D5C7E"/>
    <w:rsid w:val="006D6ED1"/>
    <w:rsid w:val="006D78DE"/>
    <w:rsid w:val="006D79FC"/>
    <w:rsid w:val="006D7A08"/>
    <w:rsid w:val="006D7B07"/>
    <w:rsid w:val="006D7C74"/>
    <w:rsid w:val="006D7CE7"/>
    <w:rsid w:val="006E1089"/>
    <w:rsid w:val="006E3414"/>
    <w:rsid w:val="006E43D2"/>
    <w:rsid w:val="006E4601"/>
    <w:rsid w:val="006E4892"/>
    <w:rsid w:val="006E5814"/>
    <w:rsid w:val="006E5F87"/>
    <w:rsid w:val="006E6ACB"/>
    <w:rsid w:val="006F037F"/>
    <w:rsid w:val="006F05C8"/>
    <w:rsid w:val="006F1166"/>
    <w:rsid w:val="006F1EDF"/>
    <w:rsid w:val="006F35FE"/>
    <w:rsid w:val="006F3AC4"/>
    <w:rsid w:val="006F3EBF"/>
    <w:rsid w:val="006F73EC"/>
    <w:rsid w:val="00700740"/>
    <w:rsid w:val="00701592"/>
    <w:rsid w:val="00702D6C"/>
    <w:rsid w:val="00704523"/>
    <w:rsid w:val="00704D3B"/>
    <w:rsid w:val="00707E09"/>
    <w:rsid w:val="007122E6"/>
    <w:rsid w:val="007127B4"/>
    <w:rsid w:val="007127CE"/>
    <w:rsid w:val="00712C84"/>
    <w:rsid w:val="007132BA"/>
    <w:rsid w:val="00715C5A"/>
    <w:rsid w:val="007165D4"/>
    <w:rsid w:val="00716815"/>
    <w:rsid w:val="00716EC0"/>
    <w:rsid w:val="007178F2"/>
    <w:rsid w:val="007203FD"/>
    <w:rsid w:val="00720ACE"/>
    <w:rsid w:val="00720DB1"/>
    <w:rsid w:val="00720E47"/>
    <w:rsid w:val="00722012"/>
    <w:rsid w:val="007225DF"/>
    <w:rsid w:val="007229CF"/>
    <w:rsid w:val="00722B10"/>
    <w:rsid w:val="00723ED5"/>
    <w:rsid w:val="007244E7"/>
    <w:rsid w:val="007246EE"/>
    <w:rsid w:val="00724AEA"/>
    <w:rsid w:val="00725B1F"/>
    <w:rsid w:val="00725F05"/>
    <w:rsid w:val="00726662"/>
    <w:rsid w:val="00726F8A"/>
    <w:rsid w:val="00727789"/>
    <w:rsid w:val="00727975"/>
    <w:rsid w:val="00730F0D"/>
    <w:rsid w:val="00731C61"/>
    <w:rsid w:val="00735543"/>
    <w:rsid w:val="00736723"/>
    <w:rsid w:val="00737062"/>
    <w:rsid w:val="00737EAB"/>
    <w:rsid w:val="007413B8"/>
    <w:rsid w:val="00742754"/>
    <w:rsid w:val="007427D0"/>
    <w:rsid w:val="00744584"/>
    <w:rsid w:val="007458AB"/>
    <w:rsid w:val="00745E70"/>
    <w:rsid w:val="0075005D"/>
    <w:rsid w:val="0075055C"/>
    <w:rsid w:val="00750C2E"/>
    <w:rsid w:val="00754024"/>
    <w:rsid w:val="0075426F"/>
    <w:rsid w:val="00757AA6"/>
    <w:rsid w:val="00761021"/>
    <w:rsid w:val="007610AC"/>
    <w:rsid w:val="0076126F"/>
    <w:rsid w:val="00761DD3"/>
    <w:rsid w:val="00762BDA"/>
    <w:rsid w:val="0076315E"/>
    <w:rsid w:val="00763809"/>
    <w:rsid w:val="007642E8"/>
    <w:rsid w:val="007643CC"/>
    <w:rsid w:val="007652D3"/>
    <w:rsid w:val="007664F3"/>
    <w:rsid w:val="0076684C"/>
    <w:rsid w:val="007675F2"/>
    <w:rsid w:val="0076779F"/>
    <w:rsid w:val="00772C43"/>
    <w:rsid w:val="00780862"/>
    <w:rsid w:val="007876E8"/>
    <w:rsid w:val="0078795C"/>
    <w:rsid w:val="00787A0D"/>
    <w:rsid w:val="00790704"/>
    <w:rsid w:val="007913A1"/>
    <w:rsid w:val="00791EFF"/>
    <w:rsid w:val="007920BF"/>
    <w:rsid w:val="00792CF0"/>
    <w:rsid w:val="0079338D"/>
    <w:rsid w:val="00794DC4"/>
    <w:rsid w:val="00794E86"/>
    <w:rsid w:val="00795752"/>
    <w:rsid w:val="007961A2"/>
    <w:rsid w:val="00796D13"/>
    <w:rsid w:val="007A2C96"/>
    <w:rsid w:val="007A460A"/>
    <w:rsid w:val="007A467A"/>
    <w:rsid w:val="007A5DD2"/>
    <w:rsid w:val="007A5FE3"/>
    <w:rsid w:val="007A6F70"/>
    <w:rsid w:val="007A7460"/>
    <w:rsid w:val="007A7C95"/>
    <w:rsid w:val="007B0806"/>
    <w:rsid w:val="007B1A5B"/>
    <w:rsid w:val="007B6B15"/>
    <w:rsid w:val="007B6B26"/>
    <w:rsid w:val="007B7292"/>
    <w:rsid w:val="007C0C9D"/>
    <w:rsid w:val="007C0FE9"/>
    <w:rsid w:val="007C6277"/>
    <w:rsid w:val="007C70BF"/>
    <w:rsid w:val="007C75EB"/>
    <w:rsid w:val="007D0011"/>
    <w:rsid w:val="007D15FD"/>
    <w:rsid w:val="007D22A4"/>
    <w:rsid w:val="007D35A8"/>
    <w:rsid w:val="007D3B27"/>
    <w:rsid w:val="007D47E7"/>
    <w:rsid w:val="007D48B3"/>
    <w:rsid w:val="007D48FD"/>
    <w:rsid w:val="007D4AC9"/>
    <w:rsid w:val="007D6A86"/>
    <w:rsid w:val="007D72FF"/>
    <w:rsid w:val="007E0486"/>
    <w:rsid w:val="007E0B3C"/>
    <w:rsid w:val="007E10CB"/>
    <w:rsid w:val="007E178D"/>
    <w:rsid w:val="007E18E7"/>
    <w:rsid w:val="007E1BB7"/>
    <w:rsid w:val="007E1F6B"/>
    <w:rsid w:val="007E2661"/>
    <w:rsid w:val="007E4850"/>
    <w:rsid w:val="007E5012"/>
    <w:rsid w:val="007E5257"/>
    <w:rsid w:val="007E5344"/>
    <w:rsid w:val="007E57A6"/>
    <w:rsid w:val="007F18F0"/>
    <w:rsid w:val="007F1F1C"/>
    <w:rsid w:val="007F3C02"/>
    <w:rsid w:val="007F51B5"/>
    <w:rsid w:val="007F6116"/>
    <w:rsid w:val="007F6505"/>
    <w:rsid w:val="007F6603"/>
    <w:rsid w:val="007F698B"/>
    <w:rsid w:val="007F6E63"/>
    <w:rsid w:val="007F7EC6"/>
    <w:rsid w:val="008014BA"/>
    <w:rsid w:val="00802E92"/>
    <w:rsid w:val="0080697D"/>
    <w:rsid w:val="00813C2A"/>
    <w:rsid w:val="00813F3A"/>
    <w:rsid w:val="00815002"/>
    <w:rsid w:val="008154D2"/>
    <w:rsid w:val="00816EAE"/>
    <w:rsid w:val="00820E14"/>
    <w:rsid w:val="00821578"/>
    <w:rsid w:val="0082177B"/>
    <w:rsid w:val="00822A56"/>
    <w:rsid w:val="00824C6D"/>
    <w:rsid w:val="00825119"/>
    <w:rsid w:val="008252DA"/>
    <w:rsid w:val="008260C8"/>
    <w:rsid w:val="00827B68"/>
    <w:rsid w:val="00830366"/>
    <w:rsid w:val="008303E4"/>
    <w:rsid w:val="00831DB6"/>
    <w:rsid w:val="00832C2E"/>
    <w:rsid w:val="008357EB"/>
    <w:rsid w:val="008369C9"/>
    <w:rsid w:val="00840E57"/>
    <w:rsid w:val="00842A58"/>
    <w:rsid w:val="00842BC3"/>
    <w:rsid w:val="008440E1"/>
    <w:rsid w:val="00844965"/>
    <w:rsid w:val="00844BEC"/>
    <w:rsid w:val="008454F5"/>
    <w:rsid w:val="0084582B"/>
    <w:rsid w:val="00845900"/>
    <w:rsid w:val="00846898"/>
    <w:rsid w:val="00846973"/>
    <w:rsid w:val="008470AE"/>
    <w:rsid w:val="008472F8"/>
    <w:rsid w:val="00847A81"/>
    <w:rsid w:val="00851DB5"/>
    <w:rsid w:val="00852720"/>
    <w:rsid w:val="00852A86"/>
    <w:rsid w:val="0085300B"/>
    <w:rsid w:val="0085350A"/>
    <w:rsid w:val="0085571C"/>
    <w:rsid w:val="0085597A"/>
    <w:rsid w:val="00855E83"/>
    <w:rsid w:val="008560AA"/>
    <w:rsid w:val="008570C6"/>
    <w:rsid w:val="00860343"/>
    <w:rsid w:val="008606D1"/>
    <w:rsid w:val="008621CD"/>
    <w:rsid w:val="008626CC"/>
    <w:rsid w:val="00862A1A"/>
    <w:rsid w:val="008640FF"/>
    <w:rsid w:val="008668E2"/>
    <w:rsid w:val="00866B0F"/>
    <w:rsid w:val="008705B5"/>
    <w:rsid w:val="008706D9"/>
    <w:rsid w:val="00871039"/>
    <w:rsid w:val="00873A1C"/>
    <w:rsid w:val="00873B31"/>
    <w:rsid w:val="00873C47"/>
    <w:rsid w:val="0087409E"/>
    <w:rsid w:val="00874A87"/>
    <w:rsid w:val="00876B93"/>
    <w:rsid w:val="00876C55"/>
    <w:rsid w:val="008775B6"/>
    <w:rsid w:val="00877A04"/>
    <w:rsid w:val="00880D0A"/>
    <w:rsid w:val="00885E2B"/>
    <w:rsid w:val="00886911"/>
    <w:rsid w:val="00886BCD"/>
    <w:rsid w:val="0089036C"/>
    <w:rsid w:val="00890C97"/>
    <w:rsid w:val="00890CDE"/>
    <w:rsid w:val="00891EAD"/>
    <w:rsid w:val="00894559"/>
    <w:rsid w:val="008951F9"/>
    <w:rsid w:val="00896779"/>
    <w:rsid w:val="0089687F"/>
    <w:rsid w:val="00896ED1"/>
    <w:rsid w:val="008974E3"/>
    <w:rsid w:val="008A118C"/>
    <w:rsid w:val="008A136A"/>
    <w:rsid w:val="008A1D5C"/>
    <w:rsid w:val="008A3D6C"/>
    <w:rsid w:val="008A4D5B"/>
    <w:rsid w:val="008A5B27"/>
    <w:rsid w:val="008A7120"/>
    <w:rsid w:val="008B01F2"/>
    <w:rsid w:val="008B10C0"/>
    <w:rsid w:val="008B2774"/>
    <w:rsid w:val="008B467A"/>
    <w:rsid w:val="008B5799"/>
    <w:rsid w:val="008B5C50"/>
    <w:rsid w:val="008B7417"/>
    <w:rsid w:val="008C01A5"/>
    <w:rsid w:val="008C0645"/>
    <w:rsid w:val="008C0D56"/>
    <w:rsid w:val="008C277E"/>
    <w:rsid w:val="008C342F"/>
    <w:rsid w:val="008C3D56"/>
    <w:rsid w:val="008C4F72"/>
    <w:rsid w:val="008C52FC"/>
    <w:rsid w:val="008C5804"/>
    <w:rsid w:val="008C5A0D"/>
    <w:rsid w:val="008C7166"/>
    <w:rsid w:val="008D0497"/>
    <w:rsid w:val="008D1B7A"/>
    <w:rsid w:val="008D2035"/>
    <w:rsid w:val="008D4612"/>
    <w:rsid w:val="008D701E"/>
    <w:rsid w:val="008E3EAA"/>
    <w:rsid w:val="008E43DB"/>
    <w:rsid w:val="008E4AEB"/>
    <w:rsid w:val="008E52E5"/>
    <w:rsid w:val="008E681A"/>
    <w:rsid w:val="008F24CB"/>
    <w:rsid w:val="008F30DC"/>
    <w:rsid w:val="008F34B1"/>
    <w:rsid w:val="008F4101"/>
    <w:rsid w:val="008F415A"/>
    <w:rsid w:val="008F76F8"/>
    <w:rsid w:val="009014C3"/>
    <w:rsid w:val="00901740"/>
    <w:rsid w:val="0090262F"/>
    <w:rsid w:val="00902699"/>
    <w:rsid w:val="009028D9"/>
    <w:rsid w:val="009028F3"/>
    <w:rsid w:val="009033B1"/>
    <w:rsid w:val="00903A38"/>
    <w:rsid w:val="00903D7E"/>
    <w:rsid w:val="009053F1"/>
    <w:rsid w:val="00907B4F"/>
    <w:rsid w:val="009103C4"/>
    <w:rsid w:val="00911226"/>
    <w:rsid w:val="00911987"/>
    <w:rsid w:val="00911A24"/>
    <w:rsid w:val="0091257B"/>
    <w:rsid w:val="009143D6"/>
    <w:rsid w:val="00914AC6"/>
    <w:rsid w:val="00914FA6"/>
    <w:rsid w:val="009175A9"/>
    <w:rsid w:val="00917FE5"/>
    <w:rsid w:val="009211D4"/>
    <w:rsid w:val="00921779"/>
    <w:rsid w:val="00922245"/>
    <w:rsid w:val="009248A3"/>
    <w:rsid w:val="009262F0"/>
    <w:rsid w:val="009266B1"/>
    <w:rsid w:val="00927935"/>
    <w:rsid w:val="00930175"/>
    <w:rsid w:val="00930FAF"/>
    <w:rsid w:val="0093319F"/>
    <w:rsid w:val="00933619"/>
    <w:rsid w:val="00933753"/>
    <w:rsid w:val="009346A0"/>
    <w:rsid w:val="009346EE"/>
    <w:rsid w:val="00934917"/>
    <w:rsid w:val="00935541"/>
    <w:rsid w:val="0093585D"/>
    <w:rsid w:val="00937D76"/>
    <w:rsid w:val="009424AF"/>
    <w:rsid w:val="0094361B"/>
    <w:rsid w:val="00944746"/>
    <w:rsid w:val="00944B58"/>
    <w:rsid w:val="0094567E"/>
    <w:rsid w:val="00945AEF"/>
    <w:rsid w:val="009521B5"/>
    <w:rsid w:val="00953810"/>
    <w:rsid w:val="00954770"/>
    <w:rsid w:val="00955CE7"/>
    <w:rsid w:val="00956A13"/>
    <w:rsid w:val="00956C87"/>
    <w:rsid w:val="00956D1F"/>
    <w:rsid w:val="0095743A"/>
    <w:rsid w:val="00960DD1"/>
    <w:rsid w:val="00961401"/>
    <w:rsid w:val="0096234F"/>
    <w:rsid w:val="00963A22"/>
    <w:rsid w:val="00964E64"/>
    <w:rsid w:val="009668ED"/>
    <w:rsid w:val="00970AF0"/>
    <w:rsid w:val="00971315"/>
    <w:rsid w:val="00974147"/>
    <w:rsid w:val="009748CE"/>
    <w:rsid w:val="00974AAD"/>
    <w:rsid w:val="00976341"/>
    <w:rsid w:val="009765F0"/>
    <w:rsid w:val="00976D70"/>
    <w:rsid w:val="00976DE3"/>
    <w:rsid w:val="009802C4"/>
    <w:rsid w:val="0098098C"/>
    <w:rsid w:val="009815DB"/>
    <w:rsid w:val="00984626"/>
    <w:rsid w:val="00985D4F"/>
    <w:rsid w:val="00986AEB"/>
    <w:rsid w:val="00987318"/>
    <w:rsid w:val="0099153A"/>
    <w:rsid w:val="00992C61"/>
    <w:rsid w:val="00992D5C"/>
    <w:rsid w:val="00992E70"/>
    <w:rsid w:val="00992FF4"/>
    <w:rsid w:val="00993FDD"/>
    <w:rsid w:val="0099430E"/>
    <w:rsid w:val="00994680"/>
    <w:rsid w:val="00994ECD"/>
    <w:rsid w:val="00995FCE"/>
    <w:rsid w:val="00996688"/>
    <w:rsid w:val="009972D2"/>
    <w:rsid w:val="00997A90"/>
    <w:rsid w:val="009A273C"/>
    <w:rsid w:val="009A3409"/>
    <w:rsid w:val="009A4769"/>
    <w:rsid w:val="009A4FFA"/>
    <w:rsid w:val="009A6252"/>
    <w:rsid w:val="009A7C09"/>
    <w:rsid w:val="009B14E9"/>
    <w:rsid w:val="009B1A21"/>
    <w:rsid w:val="009B1C54"/>
    <w:rsid w:val="009B1EE4"/>
    <w:rsid w:val="009B253E"/>
    <w:rsid w:val="009B2D2B"/>
    <w:rsid w:val="009B4C27"/>
    <w:rsid w:val="009B4F49"/>
    <w:rsid w:val="009B5EA0"/>
    <w:rsid w:val="009B77EB"/>
    <w:rsid w:val="009C0383"/>
    <w:rsid w:val="009C0EE5"/>
    <w:rsid w:val="009C21D6"/>
    <w:rsid w:val="009C2839"/>
    <w:rsid w:val="009C32A3"/>
    <w:rsid w:val="009C3562"/>
    <w:rsid w:val="009C3F53"/>
    <w:rsid w:val="009C5489"/>
    <w:rsid w:val="009C589D"/>
    <w:rsid w:val="009C69C2"/>
    <w:rsid w:val="009C7007"/>
    <w:rsid w:val="009C70A5"/>
    <w:rsid w:val="009D031B"/>
    <w:rsid w:val="009D03E8"/>
    <w:rsid w:val="009D06CC"/>
    <w:rsid w:val="009D1099"/>
    <w:rsid w:val="009D1E22"/>
    <w:rsid w:val="009D3BE0"/>
    <w:rsid w:val="009D5719"/>
    <w:rsid w:val="009D5EC4"/>
    <w:rsid w:val="009D68CF"/>
    <w:rsid w:val="009E4D20"/>
    <w:rsid w:val="009E57CF"/>
    <w:rsid w:val="009E61DB"/>
    <w:rsid w:val="009E6FF3"/>
    <w:rsid w:val="009E7A26"/>
    <w:rsid w:val="009F008C"/>
    <w:rsid w:val="009F17CE"/>
    <w:rsid w:val="009F2BAF"/>
    <w:rsid w:val="009F31DC"/>
    <w:rsid w:val="009F3837"/>
    <w:rsid w:val="009F3EAC"/>
    <w:rsid w:val="009F4B6B"/>
    <w:rsid w:val="009F504B"/>
    <w:rsid w:val="009F7AFD"/>
    <w:rsid w:val="00A0306C"/>
    <w:rsid w:val="00A030AC"/>
    <w:rsid w:val="00A03DFF"/>
    <w:rsid w:val="00A054CB"/>
    <w:rsid w:val="00A05FBE"/>
    <w:rsid w:val="00A06594"/>
    <w:rsid w:val="00A071E5"/>
    <w:rsid w:val="00A07DDC"/>
    <w:rsid w:val="00A10952"/>
    <w:rsid w:val="00A10D19"/>
    <w:rsid w:val="00A113C5"/>
    <w:rsid w:val="00A12458"/>
    <w:rsid w:val="00A12E62"/>
    <w:rsid w:val="00A13717"/>
    <w:rsid w:val="00A158FF"/>
    <w:rsid w:val="00A16F93"/>
    <w:rsid w:val="00A173ED"/>
    <w:rsid w:val="00A20B62"/>
    <w:rsid w:val="00A210B6"/>
    <w:rsid w:val="00A2156A"/>
    <w:rsid w:val="00A21D20"/>
    <w:rsid w:val="00A25F20"/>
    <w:rsid w:val="00A2726C"/>
    <w:rsid w:val="00A31C4A"/>
    <w:rsid w:val="00A33EA0"/>
    <w:rsid w:val="00A35082"/>
    <w:rsid w:val="00A35ED5"/>
    <w:rsid w:val="00A35F49"/>
    <w:rsid w:val="00A36349"/>
    <w:rsid w:val="00A3718F"/>
    <w:rsid w:val="00A408CF"/>
    <w:rsid w:val="00A40F5F"/>
    <w:rsid w:val="00A41906"/>
    <w:rsid w:val="00A42098"/>
    <w:rsid w:val="00A42248"/>
    <w:rsid w:val="00A42B10"/>
    <w:rsid w:val="00A43FF9"/>
    <w:rsid w:val="00A45342"/>
    <w:rsid w:val="00A45862"/>
    <w:rsid w:val="00A46D6F"/>
    <w:rsid w:val="00A50597"/>
    <w:rsid w:val="00A50D2D"/>
    <w:rsid w:val="00A51418"/>
    <w:rsid w:val="00A52102"/>
    <w:rsid w:val="00A52394"/>
    <w:rsid w:val="00A524F7"/>
    <w:rsid w:val="00A52B30"/>
    <w:rsid w:val="00A53894"/>
    <w:rsid w:val="00A5411A"/>
    <w:rsid w:val="00A54A39"/>
    <w:rsid w:val="00A54C2A"/>
    <w:rsid w:val="00A557F0"/>
    <w:rsid w:val="00A55955"/>
    <w:rsid w:val="00A55BF2"/>
    <w:rsid w:val="00A578AA"/>
    <w:rsid w:val="00A616D1"/>
    <w:rsid w:val="00A6199F"/>
    <w:rsid w:val="00A6213E"/>
    <w:rsid w:val="00A62703"/>
    <w:rsid w:val="00A6370D"/>
    <w:rsid w:val="00A64B86"/>
    <w:rsid w:val="00A6562A"/>
    <w:rsid w:val="00A65918"/>
    <w:rsid w:val="00A664BD"/>
    <w:rsid w:val="00A66B42"/>
    <w:rsid w:val="00A66F02"/>
    <w:rsid w:val="00A67BF7"/>
    <w:rsid w:val="00A67D2A"/>
    <w:rsid w:val="00A67FD0"/>
    <w:rsid w:val="00A73A01"/>
    <w:rsid w:val="00A73E61"/>
    <w:rsid w:val="00A751D6"/>
    <w:rsid w:val="00A75241"/>
    <w:rsid w:val="00A81C1B"/>
    <w:rsid w:val="00A8262D"/>
    <w:rsid w:val="00A837CE"/>
    <w:rsid w:val="00A83AAC"/>
    <w:rsid w:val="00A86472"/>
    <w:rsid w:val="00A87599"/>
    <w:rsid w:val="00A90723"/>
    <w:rsid w:val="00A90FE4"/>
    <w:rsid w:val="00A911A0"/>
    <w:rsid w:val="00A9388D"/>
    <w:rsid w:val="00A938C7"/>
    <w:rsid w:val="00A93964"/>
    <w:rsid w:val="00A94010"/>
    <w:rsid w:val="00A94ABE"/>
    <w:rsid w:val="00A96342"/>
    <w:rsid w:val="00A97E14"/>
    <w:rsid w:val="00AA06DF"/>
    <w:rsid w:val="00AA0A01"/>
    <w:rsid w:val="00AA1DE6"/>
    <w:rsid w:val="00AA2667"/>
    <w:rsid w:val="00AA3AB6"/>
    <w:rsid w:val="00AA46A1"/>
    <w:rsid w:val="00AA4D67"/>
    <w:rsid w:val="00AA53A7"/>
    <w:rsid w:val="00AA641E"/>
    <w:rsid w:val="00AA6D4C"/>
    <w:rsid w:val="00AA74C7"/>
    <w:rsid w:val="00AA7D12"/>
    <w:rsid w:val="00AB1BA1"/>
    <w:rsid w:val="00AB31C1"/>
    <w:rsid w:val="00AB39D8"/>
    <w:rsid w:val="00AB3A72"/>
    <w:rsid w:val="00AB534F"/>
    <w:rsid w:val="00AB5B7E"/>
    <w:rsid w:val="00AB7EF4"/>
    <w:rsid w:val="00AC1B19"/>
    <w:rsid w:val="00AC1F7C"/>
    <w:rsid w:val="00AC27FD"/>
    <w:rsid w:val="00AC4235"/>
    <w:rsid w:val="00AC56F9"/>
    <w:rsid w:val="00AC586A"/>
    <w:rsid w:val="00AC63F5"/>
    <w:rsid w:val="00AC7D44"/>
    <w:rsid w:val="00AD00DC"/>
    <w:rsid w:val="00AD1234"/>
    <w:rsid w:val="00AD195A"/>
    <w:rsid w:val="00AD24F5"/>
    <w:rsid w:val="00AD2620"/>
    <w:rsid w:val="00AD2D36"/>
    <w:rsid w:val="00AD3196"/>
    <w:rsid w:val="00AD35AA"/>
    <w:rsid w:val="00AD3E0C"/>
    <w:rsid w:val="00AD3F54"/>
    <w:rsid w:val="00AD409A"/>
    <w:rsid w:val="00AD483F"/>
    <w:rsid w:val="00AD6A2A"/>
    <w:rsid w:val="00AE131C"/>
    <w:rsid w:val="00AE1AC5"/>
    <w:rsid w:val="00AE29A1"/>
    <w:rsid w:val="00AE446F"/>
    <w:rsid w:val="00AE4AE7"/>
    <w:rsid w:val="00AE54D1"/>
    <w:rsid w:val="00AE6081"/>
    <w:rsid w:val="00AE6BBC"/>
    <w:rsid w:val="00AE7980"/>
    <w:rsid w:val="00AF0C67"/>
    <w:rsid w:val="00AF3D30"/>
    <w:rsid w:val="00AF3F2A"/>
    <w:rsid w:val="00AF5250"/>
    <w:rsid w:val="00AF5B12"/>
    <w:rsid w:val="00AF6463"/>
    <w:rsid w:val="00AF6BD9"/>
    <w:rsid w:val="00AF7B69"/>
    <w:rsid w:val="00B00F53"/>
    <w:rsid w:val="00B01802"/>
    <w:rsid w:val="00B01990"/>
    <w:rsid w:val="00B01F33"/>
    <w:rsid w:val="00B021AF"/>
    <w:rsid w:val="00B02890"/>
    <w:rsid w:val="00B04396"/>
    <w:rsid w:val="00B05627"/>
    <w:rsid w:val="00B06CC6"/>
    <w:rsid w:val="00B109F1"/>
    <w:rsid w:val="00B1148A"/>
    <w:rsid w:val="00B1227C"/>
    <w:rsid w:val="00B12316"/>
    <w:rsid w:val="00B13A7F"/>
    <w:rsid w:val="00B154CE"/>
    <w:rsid w:val="00B15723"/>
    <w:rsid w:val="00B159CE"/>
    <w:rsid w:val="00B15A06"/>
    <w:rsid w:val="00B15F74"/>
    <w:rsid w:val="00B173FE"/>
    <w:rsid w:val="00B20F35"/>
    <w:rsid w:val="00B2115A"/>
    <w:rsid w:val="00B228DD"/>
    <w:rsid w:val="00B22B6F"/>
    <w:rsid w:val="00B22D96"/>
    <w:rsid w:val="00B24D22"/>
    <w:rsid w:val="00B26A06"/>
    <w:rsid w:val="00B26EC5"/>
    <w:rsid w:val="00B30704"/>
    <w:rsid w:val="00B30B5A"/>
    <w:rsid w:val="00B30E66"/>
    <w:rsid w:val="00B34C21"/>
    <w:rsid w:val="00B37174"/>
    <w:rsid w:val="00B4297C"/>
    <w:rsid w:val="00B42D8E"/>
    <w:rsid w:val="00B42E4C"/>
    <w:rsid w:val="00B43877"/>
    <w:rsid w:val="00B438F2"/>
    <w:rsid w:val="00B43D5B"/>
    <w:rsid w:val="00B44340"/>
    <w:rsid w:val="00B44D5D"/>
    <w:rsid w:val="00B45E11"/>
    <w:rsid w:val="00B4639D"/>
    <w:rsid w:val="00B469E0"/>
    <w:rsid w:val="00B46EE1"/>
    <w:rsid w:val="00B5028A"/>
    <w:rsid w:val="00B507F1"/>
    <w:rsid w:val="00B50E82"/>
    <w:rsid w:val="00B519B6"/>
    <w:rsid w:val="00B5243A"/>
    <w:rsid w:val="00B54B45"/>
    <w:rsid w:val="00B55B46"/>
    <w:rsid w:val="00B561C1"/>
    <w:rsid w:val="00B56C6A"/>
    <w:rsid w:val="00B57F6C"/>
    <w:rsid w:val="00B61C4F"/>
    <w:rsid w:val="00B636AD"/>
    <w:rsid w:val="00B65487"/>
    <w:rsid w:val="00B66191"/>
    <w:rsid w:val="00B66F9B"/>
    <w:rsid w:val="00B67EB5"/>
    <w:rsid w:val="00B70674"/>
    <w:rsid w:val="00B7142A"/>
    <w:rsid w:val="00B716DA"/>
    <w:rsid w:val="00B71C07"/>
    <w:rsid w:val="00B74CFA"/>
    <w:rsid w:val="00B75E4B"/>
    <w:rsid w:val="00B76909"/>
    <w:rsid w:val="00B76B82"/>
    <w:rsid w:val="00B76F24"/>
    <w:rsid w:val="00B770C5"/>
    <w:rsid w:val="00B77257"/>
    <w:rsid w:val="00B82727"/>
    <w:rsid w:val="00B838E4"/>
    <w:rsid w:val="00B839F6"/>
    <w:rsid w:val="00B8483A"/>
    <w:rsid w:val="00B8488D"/>
    <w:rsid w:val="00B84A6D"/>
    <w:rsid w:val="00B84F36"/>
    <w:rsid w:val="00B8654F"/>
    <w:rsid w:val="00B86E78"/>
    <w:rsid w:val="00B9149B"/>
    <w:rsid w:val="00B91BD6"/>
    <w:rsid w:val="00B9270E"/>
    <w:rsid w:val="00B93A55"/>
    <w:rsid w:val="00B948E3"/>
    <w:rsid w:val="00B95C1F"/>
    <w:rsid w:val="00B96203"/>
    <w:rsid w:val="00B9697E"/>
    <w:rsid w:val="00B9771F"/>
    <w:rsid w:val="00B9772D"/>
    <w:rsid w:val="00BA02E7"/>
    <w:rsid w:val="00BA0BC8"/>
    <w:rsid w:val="00BA1334"/>
    <w:rsid w:val="00BA1896"/>
    <w:rsid w:val="00BA1E0C"/>
    <w:rsid w:val="00BA26F4"/>
    <w:rsid w:val="00BA273E"/>
    <w:rsid w:val="00BB028F"/>
    <w:rsid w:val="00BB092E"/>
    <w:rsid w:val="00BB0B12"/>
    <w:rsid w:val="00BB1CC9"/>
    <w:rsid w:val="00BB354B"/>
    <w:rsid w:val="00BB5910"/>
    <w:rsid w:val="00BB6153"/>
    <w:rsid w:val="00BB6D86"/>
    <w:rsid w:val="00BB7CC3"/>
    <w:rsid w:val="00BC0781"/>
    <w:rsid w:val="00BC2AAF"/>
    <w:rsid w:val="00BC2F78"/>
    <w:rsid w:val="00BC66B4"/>
    <w:rsid w:val="00BC7CEC"/>
    <w:rsid w:val="00BD053D"/>
    <w:rsid w:val="00BD089A"/>
    <w:rsid w:val="00BD0ABC"/>
    <w:rsid w:val="00BD1D2F"/>
    <w:rsid w:val="00BD2003"/>
    <w:rsid w:val="00BD31CB"/>
    <w:rsid w:val="00BD4BA0"/>
    <w:rsid w:val="00BD53F3"/>
    <w:rsid w:val="00BD6966"/>
    <w:rsid w:val="00BE0F2F"/>
    <w:rsid w:val="00BE1FE5"/>
    <w:rsid w:val="00BE369A"/>
    <w:rsid w:val="00BE3E52"/>
    <w:rsid w:val="00BE4241"/>
    <w:rsid w:val="00BE4BAB"/>
    <w:rsid w:val="00BE51C6"/>
    <w:rsid w:val="00BE552B"/>
    <w:rsid w:val="00BE5721"/>
    <w:rsid w:val="00BE5C55"/>
    <w:rsid w:val="00BE6C57"/>
    <w:rsid w:val="00BE729B"/>
    <w:rsid w:val="00BE77CC"/>
    <w:rsid w:val="00BE7DA9"/>
    <w:rsid w:val="00BF0001"/>
    <w:rsid w:val="00BF07F9"/>
    <w:rsid w:val="00BF0D1C"/>
    <w:rsid w:val="00BF3E70"/>
    <w:rsid w:val="00BF75BB"/>
    <w:rsid w:val="00BF7CFF"/>
    <w:rsid w:val="00C01200"/>
    <w:rsid w:val="00C01213"/>
    <w:rsid w:val="00C02C97"/>
    <w:rsid w:val="00C0472C"/>
    <w:rsid w:val="00C05241"/>
    <w:rsid w:val="00C07159"/>
    <w:rsid w:val="00C079E0"/>
    <w:rsid w:val="00C07F15"/>
    <w:rsid w:val="00C102FB"/>
    <w:rsid w:val="00C10BDF"/>
    <w:rsid w:val="00C13423"/>
    <w:rsid w:val="00C14C13"/>
    <w:rsid w:val="00C15F4A"/>
    <w:rsid w:val="00C1605B"/>
    <w:rsid w:val="00C1685F"/>
    <w:rsid w:val="00C17BBD"/>
    <w:rsid w:val="00C208F1"/>
    <w:rsid w:val="00C20ACD"/>
    <w:rsid w:val="00C211E3"/>
    <w:rsid w:val="00C215CE"/>
    <w:rsid w:val="00C21B25"/>
    <w:rsid w:val="00C226B6"/>
    <w:rsid w:val="00C27101"/>
    <w:rsid w:val="00C27D2F"/>
    <w:rsid w:val="00C31093"/>
    <w:rsid w:val="00C31813"/>
    <w:rsid w:val="00C32511"/>
    <w:rsid w:val="00C34193"/>
    <w:rsid w:val="00C34292"/>
    <w:rsid w:val="00C35F84"/>
    <w:rsid w:val="00C35FE7"/>
    <w:rsid w:val="00C37CAD"/>
    <w:rsid w:val="00C403FE"/>
    <w:rsid w:val="00C40972"/>
    <w:rsid w:val="00C42F5A"/>
    <w:rsid w:val="00C433E5"/>
    <w:rsid w:val="00C43B25"/>
    <w:rsid w:val="00C43EB8"/>
    <w:rsid w:val="00C44D61"/>
    <w:rsid w:val="00C47248"/>
    <w:rsid w:val="00C47F9C"/>
    <w:rsid w:val="00C50B24"/>
    <w:rsid w:val="00C51052"/>
    <w:rsid w:val="00C526F1"/>
    <w:rsid w:val="00C52B80"/>
    <w:rsid w:val="00C5364D"/>
    <w:rsid w:val="00C54408"/>
    <w:rsid w:val="00C54EF5"/>
    <w:rsid w:val="00C56B80"/>
    <w:rsid w:val="00C5746D"/>
    <w:rsid w:val="00C5767B"/>
    <w:rsid w:val="00C60C28"/>
    <w:rsid w:val="00C60EAE"/>
    <w:rsid w:val="00C62198"/>
    <w:rsid w:val="00C624A7"/>
    <w:rsid w:val="00C654E9"/>
    <w:rsid w:val="00C6621A"/>
    <w:rsid w:val="00C67D25"/>
    <w:rsid w:val="00C7042B"/>
    <w:rsid w:val="00C70983"/>
    <w:rsid w:val="00C74B83"/>
    <w:rsid w:val="00C74B8F"/>
    <w:rsid w:val="00C74BB4"/>
    <w:rsid w:val="00C758D2"/>
    <w:rsid w:val="00C75A7F"/>
    <w:rsid w:val="00C76141"/>
    <w:rsid w:val="00C77C1E"/>
    <w:rsid w:val="00C81AEB"/>
    <w:rsid w:val="00C81DFE"/>
    <w:rsid w:val="00C8309C"/>
    <w:rsid w:val="00C83386"/>
    <w:rsid w:val="00C83E77"/>
    <w:rsid w:val="00C8448E"/>
    <w:rsid w:val="00C845DC"/>
    <w:rsid w:val="00C84965"/>
    <w:rsid w:val="00C86600"/>
    <w:rsid w:val="00C86AC9"/>
    <w:rsid w:val="00C872EC"/>
    <w:rsid w:val="00C90276"/>
    <w:rsid w:val="00C917AA"/>
    <w:rsid w:val="00C92823"/>
    <w:rsid w:val="00C932C7"/>
    <w:rsid w:val="00C93F20"/>
    <w:rsid w:val="00C94604"/>
    <w:rsid w:val="00C95130"/>
    <w:rsid w:val="00C9567E"/>
    <w:rsid w:val="00C96A15"/>
    <w:rsid w:val="00C96E15"/>
    <w:rsid w:val="00C9769C"/>
    <w:rsid w:val="00C979D1"/>
    <w:rsid w:val="00C97CC3"/>
    <w:rsid w:val="00CA0711"/>
    <w:rsid w:val="00CA37C6"/>
    <w:rsid w:val="00CA3C67"/>
    <w:rsid w:val="00CA3DDA"/>
    <w:rsid w:val="00CA4959"/>
    <w:rsid w:val="00CA64A8"/>
    <w:rsid w:val="00CA6BDF"/>
    <w:rsid w:val="00CB080B"/>
    <w:rsid w:val="00CB2108"/>
    <w:rsid w:val="00CB26E2"/>
    <w:rsid w:val="00CB29F1"/>
    <w:rsid w:val="00CB533D"/>
    <w:rsid w:val="00CB6E1B"/>
    <w:rsid w:val="00CB7F29"/>
    <w:rsid w:val="00CC0F72"/>
    <w:rsid w:val="00CC148C"/>
    <w:rsid w:val="00CC37EE"/>
    <w:rsid w:val="00CC43D8"/>
    <w:rsid w:val="00CC5312"/>
    <w:rsid w:val="00CC5E06"/>
    <w:rsid w:val="00CC60B5"/>
    <w:rsid w:val="00CC6D7B"/>
    <w:rsid w:val="00CC77F5"/>
    <w:rsid w:val="00CD1A4A"/>
    <w:rsid w:val="00CD34A9"/>
    <w:rsid w:val="00CD3AAF"/>
    <w:rsid w:val="00CD3E18"/>
    <w:rsid w:val="00CD411F"/>
    <w:rsid w:val="00CD4F84"/>
    <w:rsid w:val="00CD57F4"/>
    <w:rsid w:val="00CD641B"/>
    <w:rsid w:val="00CD6725"/>
    <w:rsid w:val="00CD6946"/>
    <w:rsid w:val="00CD6FB4"/>
    <w:rsid w:val="00CD7B46"/>
    <w:rsid w:val="00CE02D0"/>
    <w:rsid w:val="00CE1F57"/>
    <w:rsid w:val="00CE2D40"/>
    <w:rsid w:val="00CE3174"/>
    <w:rsid w:val="00CE4E4E"/>
    <w:rsid w:val="00CE5AE0"/>
    <w:rsid w:val="00CE5CFF"/>
    <w:rsid w:val="00CE6720"/>
    <w:rsid w:val="00CE7F03"/>
    <w:rsid w:val="00CF16BC"/>
    <w:rsid w:val="00CF3B0E"/>
    <w:rsid w:val="00CF3E30"/>
    <w:rsid w:val="00CF496F"/>
    <w:rsid w:val="00CF6692"/>
    <w:rsid w:val="00CF6E0A"/>
    <w:rsid w:val="00CF7258"/>
    <w:rsid w:val="00CF7A86"/>
    <w:rsid w:val="00CF7D0E"/>
    <w:rsid w:val="00CF7E3F"/>
    <w:rsid w:val="00CF7FDF"/>
    <w:rsid w:val="00D00166"/>
    <w:rsid w:val="00D01BC6"/>
    <w:rsid w:val="00D02AB2"/>
    <w:rsid w:val="00D03149"/>
    <w:rsid w:val="00D03849"/>
    <w:rsid w:val="00D04D41"/>
    <w:rsid w:val="00D05A4C"/>
    <w:rsid w:val="00D06F3D"/>
    <w:rsid w:val="00D07520"/>
    <w:rsid w:val="00D10EE0"/>
    <w:rsid w:val="00D1248C"/>
    <w:rsid w:val="00D13188"/>
    <w:rsid w:val="00D14DC9"/>
    <w:rsid w:val="00D16D91"/>
    <w:rsid w:val="00D17FEB"/>
    <w:rsid w:val="00D20E5A"/>
    <w:rsid w:val="00D2149F"/>
    <w:rsid w:val="00D22D34"/>
    <w:rsid w:val="00D25B07"/>
    <w:rsid w:val="00D26331"/>
    <w:rsid w:val="00D26B1A"/>
    <w:rsid w:val="00D2765B"/>
    <w:rsid w:val="00D325FB"/>
    <w:rsid w:val="00D3288B"/>
    <w:rsid w:val="00D32BD6"/>
    <w:rsid w:val="00D33442"/>
    <w:rsid w:val="00D33F73"/>
    <w:rsid w:val="00D34123"/>
    <w:rsid w:val="00D342EA"/>
    <w:rsid w:val="00D347D1"/>
    <w:rsid w:val="00D34DCC"/>
    <w:rsid w:val="00D366F5"/>
    <w:rsid w:val="00D37C3B"/>
    <w:rsid w:val="00D413CD"/>
    <w:rsid w:val="00D43048"/>
    <w:rsid w:val="00D436C6"/>
    <w:rsid w:val="00D44B28"/>
    <w:rsid w:val="00D44E48"/>
    <w:rsid w:val="00D452E8"/>
    <w:rsid w:val="00D46453"/>
    <w:rsid w:val="00D46492"/>
    <w:rsid w:val="00D47965"/>
    <w:rsid w:val="00D47EF6"/>
    <w:rsid w:val="00D503BC"/>
    <w:rsid w:val="00D51B95"/>
    <w:rsid w:val="00D51BC4"/>
    <w:rsid w:val="00D51E17"/>
    <w:rsid w:val="00D52FD4"/>
    <w:rsid w:val="00D532EB"/>
    <w:rsid w:val="00D5523A"/>
    <w:rsid w:val="00D55339"/>
    <w:rsid w:val="00D555EE"/>
    <w:rsid w:val="00D55CC0"/>
    <w:rsid w:val="00D55E12"/>
    <w:rsid w:val="00D55E9B"/>
    <w:rsid w:val="00D56857"/>
    <w:rsid w:val="00D56A98"/>
    <w:rsid w:val="00D57B5E"/>
    <w:rsid w:val="00D6030B"/>
    <w:rsid w:val="00D6118E"/>
    <w:rsid w:val="00D61A65"/>
    <w:rsid w:val="00D61FBD"/>
    <w:rsid w:val="00D62D07"/>
    <w:rsid w:val="00D65661"/>
    <w:rsid w:val="00D70866"/>
    <w:rsid w:val="00D72516"/>
    <w:rsid w:val="00D73AE5"/>
    <w:rsid w:val="00D73EC7"/>
    <w:rsid w:val="00D74057"/>
    <w:rsid w:val="00D753B9"/>
    <w:rsid w:val="00D75B62"/>
    <w:rsid w:val="00D76197"/>
    <w:rsid w:val="00D76876"/>
    <w:rsid w:val="00D76F23"/>
    <w:rsid w:val="00D77577"/>
    <w:rsid w:val="00D77952"/>
    <w:rsid w:val="00D80A9D"/>
    <w:rsid w:val="00D8104D"/>
    <w:rsid w:val="00D814C0"/>
    <w:rsid w:val="00D816F5"/>
    <w:rsid w:val="00D81B56"/>
    <w:rsid w:val="00D82131"/>
    <w:rsid w:val="00D82445"/>
    <w:rsid w:val="00D8605B"/>
    <w:rsid w:val="00D86E75"/>
    <w:rsid w:val="00D87FA9"/>
    <w:rsid w:val="00D908DB"/>
    <w:rsid w:val="00D92507"/>
    <w:rsid w:val="00D92627"/>
    <w:rsid w:val="00D93147"/>
    <w:rsid w:val="00D9431E"/>
    <w:rsid w:val="00D958B9"/>
    <w:rsid w:val="00D9683A"/>
    <w:rsid w:val="00D96933"/>
    <w:rsid w:val="00D96D0C"/>
    <w:rsid w:val="00D97E9A"/>
    <w:rsid w:val="00DA0A17"/>
    <w:rsid w:val="00DA0F7A"/>
    <w:rsid w:val="00DA2F96"/>
    <w:rsid w:val="00DA48ED"/>
    <w:rsid w:val="00DA4BCB"/>
    <w:rsid w:val="00DA5F34"/>
    <w:rsid w:val="00DA6125"/>
    <w:rsid w:val="00DA69F4"/>
    <w:rsid w:val="00DA7879"/>
    <w:rsid w:val="00DB328C"/>
    <w:rsid w:val="00DB3B4C"/>
    <w:rsid w:val="00DB3E84"/>
    <w:rsid w:val="00DB6D7D"/>
    <w:rsid w:val="00DB70C0"/>
    <w:rsid w:val="00DB71B8"/>
    <w:rsid w:val="00DC0BB3"/>
    <w:rsid w:val="00DC0C46"/>
    <w:rsid w:val="00DC0DB8"/>
    <w:rsid w:val="00DC12C6"/>
    <w:rsid w:val="00DC1568"/>
    <w:rsid w:val="00DC19FA"/>
    <w:rsid w:val="00DC222F"/>
    <w:rsid w:val="00DC2E50"/>
    <w:rsid w:val="00DC36FF"/>
    <w:rsid w:val="00DC45BB"/>
    <w:rsid w:val="00DC6B55"/>
    <w:rsid w:val="00DC75FB"/>
    <w:rsid w:val="00DC7E3D"/>
    <w:rsid w:val="00DD1D8C"/>
    <w:rsid w:val="00DD2A2F"/>
    <w:rsid w:val="00DD3084"/>
    <w:rsid w:val="00DD59B9"/>
    <w:rsid w:val="00DD59F5"/>
    <w:rsid w:val="00DD6076"/>
    <w:rsid w:val="00DD6302"/>
    <w:rsid w:val="00DE02BF"/>
    <w:rsid w:val="00DE37AD"/>
    <w:rsid w:val="00DE3842"/>
    <w:rsid w:val="00DE3EA7"/>
    <w:rsid w:val="00DE3F29"/>
    <w:rsid w:val="00DE43B0"/>
    <w:rsid w:val="00DE5349"/>
    <w:rsid w:val="00DF065A"/>
    <w:rsid w:val="00DF1C7B"/>
    <w:rsid w:val="00DF3B0F"/>
    <w:rsid w:val="00DF420E"/>
    <w:rsid w:val="00DF4231"/>
    <w:rsid w:val="00DF4B26"/>
    <w:rsid w:val="00DF59F6"/>
    <w:rsid w:val="00DF740A"/>
    <w:rsid w:val="00E00089"/>
    <w:rsid w:val="00E00248"/>
    <w:rsid w:val="00E0168B"/>
    <w:rsid w:val="00E02123"/>
    <w:rsid w:val="00E026B8"/>
    <w:rsid w:val="00E0429A"/>
    <w:rsid w:val="00E04F48"/>
    <w:rsid w:val="00E06279"/>
    <w:rsid w:val="00E0628E"/>
    <w:rsid w:val="00E06497"/>
    <w:rsid w:val="00E06A3D"/>
    <w:rsid w:val="00E07EB1"/>
    <w:rsid w:val="00E10645"/>
    <w:rsid w:val="00E11611"/>
    <w:rsid w:val="00E117A1"/>
    <w:rsid w:val="00E123A9"/>
    <w:rsid w:val="00E12A8A"/>
    <w:rsid w:val="00E132F3"/>
    <w:rsid w:val="00E1474D"/>
    <w:rsid w:val="00E15A74"/>
    <w:rsid w:val="00E15E43"/>
    <w:rsid w:val="00E165AB"/>
    <w:rsid w:val="00E165EE"/>
    <w:rsid w:val="00E2186B"/>
    <w:rsid w:val="00E25083"/>
    <w:rsid w:val="00E26697"/>
    <w:rsid w:val="00E274A9"/>
    <w:rsid w:val="00E27FA9"/>
    <w:rsid w:val="00E36474"/>
    <w:rsid w:val="00E37546"/>
    <w:rsid w:val="00E41651"/>
    <w:rsid w:val="00E41EF1"/>
    <w:rsid w:val="00E42D89"/>
    <w:rsid w:val="00E4373F"/>
    <w:rsid w:val="00E43D57"/>
    <w:rsid w:val="00E44682"/>
    <w:rsid w:val="00E448E2"/>
    <w:rsid w:val="00E44A9D"/>
    <w:rsid w:val="00E45388"/>
    <w:rsid w:val="00E46613"/>
    <w:rsid w:val="00E4674A"/>
    <w:rsid w:val="00E46D40"/>
    <w:rsid w:val="00E47586"/>
    <w:rsid w:val="00E508AC"/>
    <w:rsid w:val="00E51356"/>
    <w:rsid w:val="00E516E9"/>
    <w:rsid w:val="00E51B10"/>
    <w:rsid w:val="00E52D77"/>
    <w:rsid w:val="00E53EA9"/>
    <w:rsid w:val="00E5558F"/>
    <w:rsid w:val="00E56C1B"/>
    <w:rsid w:val="00E606D5"/>
    <w:rsid w:val="00E60D5A"/>
    <w:rsid w:val="00E61954"/>
    <w:rsid w:val="00E61AE3"/>
    <w:rsid w:val="00E61FDE"/>
    <w:rsid w:val="00E625FC"/>
    <w:rsid w:val="00E632F2"/>
    <w:rsid w:val="00E63780"/>
    <w:rsid w:val="00E642B1"/>
    <w:rsid w:val="00E64F6E"/>
    <w:rsid w:val="00E67079"/>
    <w:rsid w:val="00E704B3"/>
    <w:rsid w:val="00E7088D"/>
    <w:rsid w:val="00E71EE5"/>
    <w:rsid w:val="00E73CE3"/>
    <w:rsid w:val="00E74FBD"/>
    <w:rsid w:val="00E75872"/>
    <w:rsid w:val="00E76C69"/>
    <w:rsid w:val="00E7787C"/>
    <w:rsid w:val="00E778D9"/>
    <w:rsid w:val="00E77D14"/>
    <w:rsid w:val="00E8008A"/>
    <w:rsid w:val="00E804CB"/>
    <w:rsid w:val="00E81B69"/>
    <w:rsid w:val="00E81F8D"/>
    <w:rsid w:val="00E8222F"/>
    <w:rsid w:val="00E82B5D"/>
    <w:rsid w:val="00E83FE9"/>
    <w:rsid w:val="00E85EB9"/>
    <w:rsid w:val="00E86BD1"/>
    <w:rsid w:val="00E87D74"/>
    <w:rsid w:val="00E9121D"/>
    <w:rsid w:val="00E92CA5"/>
    <w:rsid w:val="00E94DDD"/>
    <w:rsid w:val="00E95346"/>
    <w:rsid w:val="00E95494"/>
    <w:rsid w:val="00E96FBA"/>
    <w:rsid w:val="00E97238"/>
    <w:rsid w:val="00EA5849"/>
    <w:rsid w:val="00EA761D"/>
    <w:rsid w:val="00EB002D"/>
    <w:rsid w:val="00EB0AD9"/>
    <w:rsid w:val="00EB3310"/>
    <w:rsid w:val="00EB3795"/>
    <w:rsid w:val="00EB4F9A"/>
    <w:rsid w:val="00EB61A2"/>
    <w:rsid w:val="00EB7957"/>
    <w:rsid w:val="00EC017C"/>
    <w:rsid w:val="00EC02A7"/>
    <w:rsid w:val="00EC07ED"/>
    <w:rsid w:val="00EC082E"/>
    <w:rsid w:val="00EC1421"/>
    <w:rsid w:val="00EC24D4"/>
    <w:rsid w:val="00EC2988"/>
    <w:rsid w:val="00EC3AC7"/>
    <w:rsid w:val="00EC3BC5"/>
    <w:rsid w:val="00EC442F"/>
    <w:rsid w:val="00EC7183"/>
    <w:rsid w:val="00EC72FA"/>
    <w:rsid w:val="00EC7C1F"/>
    <w:rsid w:val="00ED00C7"/>
    <w:rsid w:val="00ED0FD2"/>
    <w:rsid w:val="00ED163F"/>
    <w:rsid w:val="00ED4372"/>
    <w:rsid w:val="00ED4D73"/>
    <w:rsid w:val="00ED702C"/>
    <w:rsid w:val="00ED719D"/>
    <w:rsid w:val="00ED762D"/>
    <w:rsid w:val="00ED7665"/>
    <w:rsid w:val="00EE0C02"/>
    <w:rsid w:val="00EE0DAE"/>
    <w:rsid w:val="00EE19A0"/>
    <w:rsid w:val="00EE19C3"/>
    <w:rsid w:val="00EE2540"/>
    <w:rsid w:val="00EE414D"/>
    <w:rsid w:val="00EE4E79"/>
    <w:rsid w:val="00EE71F1"/>
    <w:rsid w:val="00EF0AD0"/>
    <w:rsid w:val="00EF276F"/>
    <w:rsid w:val="00EF2EF8"/>
    <w:rsid w:val="00EF38B3"/>
    <w:rsid w:val="00EF42E3"/>
    <w:rsid w:val="00EF49B3"/>
    <w:rsid w:val="00EF4DA0"/>
    <w:rsid w:val="00EF52AE"/>
    <w:rsid w:val="00EF5E22"/>
    <w:rsid w:val="00EF6F71"/>
    <w:rsid w:val="00EF75AE"/>
    <w:rsid w:val="00F00C64"/>
    <w:rsid w:val="00F025A4"/>
    <w:rsid w:val="00F056E2"/>
    <w:rsid w:val="00F0623E"/>
    <w:rsid w:val="00F10335"/>
    <w:rsid w:val="00F11D29"/>
    <w:rsid w:val="00F11D5C"/>
    <w:rsid w:val="00F120A2"/>
    <w:rsid w:val="00F13074"/>
    <w:rsid w:val="00F1484E"/>
    <w:rsid w:val="00F14F1E"/>
    <w:rsid w:val="00F17256"/>
    <w:rsid w:val="00F1752F"/>
    <w:rsid w:val="00F2024B"/>
    <w:rsid w:val="00F21257"/>
    <w:rsid w:val="00F218AF"/>
    <w:rsid w:val="00F21B37"/>
    <w:rsid w:val="00F22349"/>
    <w:rsid w:val="00F22369"/>
    <w:rsid w:val="00F224D0"/>
    <w:rsid w:val="00F22962"/>
    <w:rsid w:val="00F24501"/>
    <w:rsid w:val="00F24530"/>
    <w:rsid w:val="00F252DB"/>
    <w:rsid w:val="00F26028"/>
    <w:rsid w:val="00F265C5"/>
    <w:rsid w:val="00F2677E"/>
    <w:rsid w:val="00F26F30"/>
    <w:rsid w:val="00F3029E"/>
    <w:rsid w:val="00F30340"/>
    <w:rsid w:val="00F32720"/>
    <w:rsid w:val="00F35B1C"/>
    <w:rsid w:val="00F360EC"/>
    <w:rsid w:val="00F362B9"/>
    <w:rsid w:val="00F368B6"/>
    <w:rsid w:val="00F36EA1"/>
    <w:rsid w:val="00F37924"/>
    <w:rsid w:val="00F379E0"/>
    <w:rsid w:val="00F405CE"/>
    <w:rsid w:val="00F41789"/>
    <w:rsid w:val="00F44A3F"/>
    <w:rsid w:val="00F4655B"/>
    <w:rsid w:val="00F4676B"/>
    <w:rsid w:val="00F4770B"/>
    <w:rsid w:val="00F50752"/>
    <w:rsid w:val="00F50DFA"/>
    <w:rsid w:val="00F5118B"/>
    <w:rsid w:val="00F51AF2"/>
    <w:rsid w:val="00F51B22"/>
    <w:rsid w:val="00F55190"/>
    <w:rsid w:val="00F557A1"/>
    <w:rsid w:val="00F55DF7"/>
    <w:rsid w:val="00F55E38"/>
    <w:rsid w:val="00F57876"/>
    <w:rsid w:val="00F60391"/>
    <w:rsid w:val="00F6050A"/>
    <w:rsid w:val="00F61A8B"/>
    <w:rsid w:val="00F6381C"/>
    <w:rsid w:val="00F6522C"/>
    <w:rsid w:val="00F656A0"/>
    <w:rsid w:val="00F66F87"/>
    <w:rsid w:val="00F67164"/>
    <w:rsid w:val="00F67448"/>
    <w:rsid w:val="00F67853"/>
    <w:rsid w:val="00F707C9"/>
    <w:rsid w:val="00F71BF0"/>
    <w:rsid w:val="00F74A2A"/>
    <w:rsid w:val="00F75EA4"/>
    <w:rsid w:val="00F760C5"/>
    <w:rsid w:val="00F76C2D"/>
    <w:rsid w:val="00F7709C"/>
    <w:rsid w:val="00F810F1"/>
    <w:rsid w:val="00F813F9"/>
    <w:rsid w:val="00F81D3A"/>
    <w:rsid w:val="00F822D8"/>
    <w:rsid w:val="00F8408B"/>
    <w:rsid w:val="00F84E53"/>
    <w:rsid w:val="00F85D2D"/>
    <w:rsid w:val="00F864F2"/>
    <w:rsid w:val="00F86F55"/>
    <w:rsid w:val="00F914BD"/>
    <w:rsid w:val="00F914E1"/>
    <w:rsid w:val="00F919E5"/>
    <w:rsid w:val="00F93000"/>
    <w:rsid w:val="00F9357A"/>
    <w:rsid w:val="00F93B71"/>
    <w:rsid w:val="00F941B0"/>
    <w:rsid w:val="00F96ABD"/>
    <w:rsid w:val="00F97DE7"/>
    <w:rsid w:val="00FA2580"/>
    <w:rsid w:val="00FA2775"/>
    <w:rsid w:val="00FA46EF"/>
    <w:rsid w:val="00FA545A"/>
    <w:rsid w:val="00FA66E8"/>
    <w:rsid w:val="00FA68B9"/>
    <w:rsid w:val="00FA7963"/>
    <w:rsid w:val="00FA7A2B"/>
    <w:rsid w:val="00FB2BD4"/>
    <w:rsid w:val="00FB4657"/>
    <w:rsid w:val="00FB5379"/>
    <w:rsid w:val="00FB7AFB"/>
    <w:rsid w:val="00FC039F"/>
    <w:rsid w:val="00FC3409"/>
    <w:rsid w:val="00FC36D3"/>
    <w:rsid w:val="00FC502B"/>
    <w:rsid w:val="00FC5CA6"/>
    <w:rsid w:val="00FC65A9"/>
    <w:rsid w:val="00FC6980"/>
    <w:rsid w:val="00FD331C"/>
    <w:rsid w:val="00FD367D"/>
    <w:rsid w:val="00FD58FE"/>
    <w:rsid w:val="00FD624B"/>
    <w:rsid w:val="00FD7324"/>
    <w:rsid w:val="00FD74BB"/>
    <w:rsid w:val="00FD7C35"/>
    <w:rsid w:val="00FE1E40"/>
    <w:rsid w:val="00FE2305"/>
    <w:rsid w:val="00FE2880"/>
    <w:rsid w:val="00FE393F"/>
    <w:rsid w:val="00FE464D"/>
    <w:rsid w:val="00FE5716"/>
    <w:rsid w:val="00FE6E38"/>
    <w:rsid w:val="00FE77F1"/>
    <w:rsid w:val="00FE7EE8"/>
    <w:rsid w:val="00FF1CC1"/>
    <w:rsid w:val="00FF3150"/>
    <w:rsid w:val="00FF4DE4"/>
    <w:rsid w:val="00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B05C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437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5BE4"/>
    <w:pPr>
      <w:keepNext/>
      <w:numPr>
        <w:numId w:val="1"/>
      </w:numPr>
      <w:suppressAutoHyphens/>
      <w:jc w:val="center"/>
      <w:outlineLvl w:val="0"/>
    </w:pPr>
    <w:rPr>
      <w:b/>
      <w:bCs/>
      <w:lang w:eastAsia="ar-SA"/>
    </w:rPr>
  </w:style>
  <w:style w:type="paragraph" w:styleId="Nagwek2">
    <w:name w:val="heading 2"/>
    <w:aliases w:val="N2"/>
    <w:basedOn w:val="Normalny"/>
    <w:next w:val="Normalny"/>
    <w:link w:val="Nagwek2Znak"/>
    <w:uiPriority w:val="99"/>
    <w:qFormat/>
    <w:rsid w:val="003E5B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E5BE4"/>
    <w:pPr>
      <w:keepNext/>
      <w:numPr>
        <w:ilvl w:val="2"/>
        <w:numId w:val="1"/>
      </w:numPr>
      <w:suppressAutoHyphens/>
      <w:jc w:val="center"/>
      <w:outlineLvl w:val="2"/>
    </w:pPr>
    <w:rPr>
      <w:i/>
      <w:iCs/>
      <w:sz w:val="44"/>
      <w:szCs w:val="44"/>
      <w:u w:val="single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5BE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E5BE4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E5BE4"/>
    <w:pPr>
      <w:keepNext/>
      <w:jc w:val="right"/>
      <w:outlineLvl w:val="5"/>
    </w:pPr>
    <w:rPr>
      <w:i/>
      <w:iCs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E5BE4"/>
    <w:pPr>
      <w:keepNext/>
      <w:spacing w:before="120"/>
      <w:jc w:val="both"/>
      <w:outlineLvl w:val="6"/>
    </w:pPr>
    <w:rPr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E5BE4"/>
    <w:pPr>
      <w:keepNext/>
      <w:ind w:firstLine="54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E5BE4"/>
    <w:pPr>
      <w:keepNext/>
      <w:suppressAutoHyphens/>
      <w:outlineLvl w:val="8"/>
    </w:pPr>
    <w:rPr>
      <w:b/>
      <w:bCs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E5BE4"/>
    <w:rPr>
      <w:rFonts w:ascii="Times New Roman" w:hAnsi="Times New Roman"/>
      <w:b/>
      <w:bCs/>
      <w:sz w:val="24"/>
      <w:szCs w:val="24"/>
      <w:lang w:eastAsia="ar-SA"/>
    </w:rPr>
  </w:style>
  <w:style w:type="character" w:customStyle="1" w:styleId="Nagwek2Znak">
    <w:name w:val="Nagłówek 2 Znak"/>
    <w:aliases w:val="N2 Znak"/>
    <w:basedOn w:val="Domylnaczcionkaakapitu"/>
    <w:link w:val="Nagwek2"/>
    <w:uiPriority w:val="99"/>
    <w:rsid w:val="003E5BE4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rsid w:val="003E5BE4"/>
    <w:rPr>
      <w:rFonts w:ascii="Times New Roman" w:hAnsi="Times New Roman"/>
      <w:i/>
      <w:iCs/>
      <w:sz w:val="44"/>
      <w:szCs w:val="44"/>
      <w:u w:val="single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3E5BE4"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rsid w:val="003E5BE4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3E5BE4"/>
    <w:rPr>
      <w:rFonts w:ascii="Calibri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rsid w:val="003E5BE4"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3E5BE4"/>
    <w:rPr>
      <w:rFonts w:ascii="Calibri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3E5BE4"/>
    <w:rPr>
      <w:rFonts w:ascii="Cambria" w:hAnsi="Cambria" w:cs="Cambria"/>
    </w:rPr>
  </w:style>
  <w:style w:type="paragraph" w:styleId="Adresnakopercie">
    <w:name w:val="envelope address"/>
    <w:basedOn w:val="Normalny"/>
    <w:uiPriority w:val="99"/>
    <w:rsid w:val="003E5BE4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8"/>
      <w:szCs w:val="28"/>
    </w:rPr>
  </w:style>
  <w:style w:type="paragraph" w:styleId="Adreszwrotnynakopercie">
    <w:name w:val="envelope return"/>
    <w:basedOn w:val="Normalny"/>
    <w:uiPriority w:val="99"/>
    <w:rsid w:val="003E5BE4"/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uiPriority w:val="99"/>
    <w:rsid w:val="003E5BE4"/>
    <w:pPr>
      <w:spacing w:line="260" w:lineRule="atLeast"/>
      <w:ind w:left="709" w:hanging="709"/>
    </w:pPr>
    <w:rPr>
      <w:rFonts w:cs="Times New Roman"/>
      <w:b/>
      <w:bCs/>
      <w:u w:val="singl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E5BE4"/>
    <w:rPr>
      <w:rFonts w:ascii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3E5BE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3E5BE4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E5BE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E5BE4"/>
    <w:rPr>
      <w:rFonts w:ascii="Times New Roman" w:hAnsi="Times New Roman" w:cs="Times New Roman"/>
      <w:sz w:val="20"/>
      <w:szCs w:val="20"/>
    </w:rPr>
  </w:style>
  <w:style w:type="character" w:customStyle="1" w:styleId="ZnakZnak1">
    <w:name w:val="Znak Znak1"/>
    <w:uiPriority w:val="99"/>
    <w:rsid w:val="003E5BE4"/>
    <w:rPr>
      <w:sz w:val="24"/>
      <w:szCs w:val="24"/>
      <w:lang w:val="pl-PL" w:eastAsia="pl-PL"/>
    </w:rPr>
  </w:style>
  <w:style w:type="character" w:styleId="Hipercze">
    <w:name w:val="Hyperlink"/>
    <w:basedOn w:val="Domylnaczcionkaakapitu"/>
    <w:uiPriority w:val="99"/>
    <w:rsid w:val="003E5BE4"/>
    <w:rPr>
      <w:rFonts w:ascii="Times New Roman" w:hAnsi="Times New Roman"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3E5BE4"/>
    <w:pPr>
      <w:spacing w:before="100" w:beforeAutospacing="1" w:after="100" w:afterAutospacing="1"/>
    </w:pPr>
    <w:rPr>
      <w:rFonts w:cs="Times New Roman"/>
    </w:rPr>
  </w:style>
  <w:style w:type="character" w:styleId="Numerstrony">
    <w:name w:val="page number"/>
    <w:basedOn w:val="Domylnaczcionkaakapitu"/>
    <w:uiPriority w:val="99"/>
    <w:rsid w:val="003E5BE4"/>
    <w:rPr>
      <w:rFonts w:ascii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rsid w:val="003E5BE4"/>
    <w:pPr>
      <w:suppressAutoHyphens/>
      <w:jc w:val="both"/>
    </w:pPr>
    <w:rPr>
      <w:rFonts w:cs="Times New Roman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E5BE4"/>
    <w:rPr>
      <w:rFonts w:ascii="Times New Roman" w:hAnsi="Times New Roman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3E5BE4"/>
    <w:pPr>
      <w:spacing w:after="120"/>
    </w:pPr>
    <w:rPr>
      <w:rFonts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E5BE4"/>
    <w:rPr>
      <w:rFonts w:ascii="Times New Roman" w:hAnsi="Times New Roman" w:cs="Times New Roman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3E5BE4"/>
    <w:pPr>
      <w:spacing w:after="120"/>
      <w:ind w:left="283"/>
    </w:pPr>
    <w:rPr>
      <w:rFonts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E5BE4"/>
    <w:rPr>
      <w:rFonts w:ascii="Times New Roman" w:hAnsi="Times New Roman"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3E5BE4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E5BE4"/>
    <w:rPr>
      <w:rFonts w:ascii="Times New Roman" w:hAnsi="Times New Roman" w:cs="Times New Roman"/>
      <w:sz w:val="16"/>
      <w:szCs w:val="16"/>
    </w:rPr>
  </w:style>
  <w:style w:type="paragraph" w:customStyle="1" w:styleId="tyt">
    <w:name w:val="tyt"/>
    <w:basedOn w:val="Normalny"/>
    <w:rsid w:val="003E5BE4"/>
    <w:pPr>
      <w:keepNext/>
      <w:spacing w:before="60" w:after="60"/>
      <w:jc w:val="center"/>
    </w:pPr>
    <w:rPr>
      <w:rFonts w:cs="Times New Roman"/>
      <w:b/>
      <w:bCs/>
    </w:rPr>
  </w:style>
  <w:style w:type="paragraph" w:styleId="Tekstpodstawowy2">
    <w:name w:val="Body Text 2"/>
    <w:basedOn w:val="Normalny"/>
    <w:link w:val="Tekstpodstawowy2Znak"/>
    <w:uiPriority w:val="99"/>
    <w:rsid w:val="003E5BE4"/>
    <w:pPr>
      <w:suppressAutoHyphens/>
      <w:spacing w:after="120" w:line="480" w:lineRule="auto"/>
    </w:pPr>
    <w:rPr>
      <w:rFonts w:cs="Times New Roman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E5BE4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E5BE4"/>
    <w:pPr>
      <w:autoSpaceDE w:val="0"/>
      <w:autoSpaceDN w:val="0"/>
      <w:adjustRightInd w:val="0"/>
    </w:pPr>
    <w:rPr>
      <w:rFonts w:ascii="Tahoma-Bold" w:hAnsi="Tahoma-Bold" w:cs="Tahoma-Bold"/>
      <w:sz w:val="20"/>
      <w:szCs w:val="20"/>
    </w:rPr>
  </w:style>
  <w:style w:type="character" w:customStyle="1" w:styleId="apple-converted-space">
    <w:name w:val="apple-converted-space"/>
    <w:basedOn w:val="Domylnaczcionkaakapitu"/>
    <w:uiPriority w:val="99"/>
    <w:rsid w:val="003E5BE4"/>
    <w:rPr>
      <w:rFonts w:ascii="Times New Roman" w:hAnsi="Times New Roman" w:cs="Times New Roman"/>
    </w:rPr>
  </w:style>
  <w:style w:type="paragraph" w:customStyle="1" w:styleId="Zawartoramki">
    <w:name w:val="Zawartość ramki"/>
    <w:basedOn w:val="Tekstpodstawowy"/>
    <w:uiPriority w:val="99"/>
    <w:rsid w:val="003E5BE4"/>
  </w:style>
  <w:style w:type="paragraph" w:styleId="Tekstkomentarza">
    <w:name w:val="annotation text"/>
    <w:basedOn w:val="Normalny"/>
    <w:link w:val="TekstkomentarzaZnak"/>
    <w:uiPriority w:val="99"/>
    <w:rsid w:val="003E5BE4"/>
    <w:pPr>
      <w:suppressAutoHyphens/>
    </w:pPr>
    <w:rPr>
      <w:rFonts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E5BE4"/>
    <w:rPr>
      <w:rFonts w:ascii="Arial" w:hAnsi="Arial" w:cs="Arial"/>
      <w:lang w:val="pl-PL" w:eastAsia="pl-PL"/>
    </w:rPr>
  </w:style>
  <w:style w:type="paragraph" w:customStyle="1" w:styleId="pkt">
    <w:name w:val="pkt"/>
    <w:basedOn w:val="Normalny"/>
    <w:uiPriority w:val="99"/>
    <w:rsid w:val="003E5BE4"/>
    <w:pPr>
      <w:spacing w:before="60" w:after="60"/>
      <w:ind w:left="851" w:hanging="295"/>
      <w:jc w:val="both"/>
    </w:pPr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rsid w:val="003E5BE4"/>
    <w:rPr>
      <w:rFonts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E5BE4"/>
    <w:rPr>
      <w:rFonts w:ascii="Times New Roman" w:hAnsi="Times New Roman" w:cs="Times New Roman"/>
      <w:sz w:val="20"/>
      <w:szCs w:val="20"/>
    </w:rPr>
  </w:style>
  <w:style w:type="paragraph" w:customStyle="1" w:styleId="ust">
    <w:name w:val="ust"/>
    <w:uiPriority w:val="99"/>
    <w:rsid w:val="003E5BE4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99"/>
    <w:qFormat/>
    <w:rsid w:val="003E5BE4"/>
    <w:rPr>
      <w:rFonts w:ascii="Times New Roman" w:hAnsi="Times New Roman" w:cs="Times New Roman"/>
      <w:i/>
      <w:iCs/>
    </w:rPr>
  </w:style>
  <w:style w:type="character" w:styleId="Pogrubienie">
    <w:name w:val="Strong"/>
    <w:basedOn w:val="Domylnaczcionkaakapitu"/>
    <w:uiPriority w:val="22"/>
    <w:qFormat/>
    <w:rsid w:val="003E5BE4"/>
    <w:rPr>
      <w:rFonts w:ascii="Times New Roman" w:hAnsi="Times New Roman" w:cs="Times New Roman"/>
      <w:b/>
      <w:bCs/>
    </w:rPr>
  </w:style>
  <w:style w:type="character" w:customStyle="1" w:styleId="offerlistoffernamecenter">
    <w:name w:val="offerlistoffernamecenter"/>
    <w:basedOn w:val="Domylnaczcionkaakapitu"/>
    <w:uiPriority w:val="99"/>
    <w:rsid w:val="003E5BE4"/>
    <w:rPr>
      <w:rFonts w:ascii="Times New Roman" w:hAnsi="Times New Roman" w:cs="Times New Roman"/>
    </w:rPr>
  </w:style>
  <w:style w:type="paragraph" w:customStyle="1" w:styleId="Tabelapozycja">
    <w:name w:val="Tabela pozycja"/>
    <w:basedOn w:val="Normalny"/>
    <w:uiPriority w:val="99"/>
    <w:rsid w:val="003E5BE4"/>
    <w:rPr>
      <w:rFonts w:ascii="Arial" w:hAnsi="Arial" w:cs="Arial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rsid w:val="003E5B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E5BE4"/>
    <w:rPr>
      <w:rFonts w:ascii="Tahoma" w:hAnsi="Tahoma" w:cs="Tahoma"/>
      <w:sz w:val="16"/>
      <w:szCs w:val="16"/>
    </w:rPr>
  </w:style>
  <w:style w:type="character" w:styleId="UyteHipercze">
    <w:name w:val="FollowedHyperlink"/>
    <w:basedOn w:val="Domylnaczcionkaakapitu"/>
    <w:uiPriority w:val="99"/>
    <w:rsid w:val="003E5BE4"/>
    <w:rPr>
      <w:rFonts w:ascii="Times New Roman" w:hAnsi="Times New Roman" w:cs="Times New Roman"/>
      <w:color w:val="800080"/>
      <w:u w:val="single"/>
    </w:rPr>
  </w:style>
  <w:style w:type="paragraph" w:customStyle="1" w:styleId="StandardowyArial11">
    <w:name w:val="Standardowy + Arial 11"/>
    <w:basedOn w:val="Normalny"/>
    <w:uiPriority w:val="99"/>
    <w:rsid w:val="003E5BE4"/>
    <w:pPr>
      <w:numPr>
        <w:numId w:val="3"/>
      </w:numPr>
      <w:suppressAutoHyphens/>
      <w:autoSpaceDE w:val="0"/>
      <w:autoSpaceDN w:val="0"/>
      <w:spacing w:before="60" w:after="60"/>
      <w:jc w:val="both"/>
    </w:pPr>
    <w:rPr>
      <w:rFonts w:ascii="Arial" w:hAnsi="Arial" w:cs="Arial"/>
      <w:sz w:val="22"/>
      <w:szCs w:val="22"/>
    </w:rPr>
  </w:style>
  <w:style w:type="paragraph" w:customStyle="1" w:styleId="NormalnyWyjustowan">
    <w:name w:val="Normalny + Wyjustowan"/>
    <w:basedOn w:val="StandardowyArial11"/>
    <w:uiPriority w:val="99"/>
    <w:rsid w:val="003E5BE4"/>
    <w:pPr>
      <w:numPr>
        <w:numId w:val="2"/>
      </w:numPr>
    </w:pPr>
    <w:rPr>
      <w:rFonts w:ascii="Times New Roman" w:hAnsi="Times New Roman" w:cs="Times New Roman"/>
      <w:sz w:val="24"/>
      <w:szCs w:val="24"/>
    </w:rPr>
  </w:style>
  <w:style w:type="paragraph" w:customStyle="1" w:styleId="Tabela1a">
    <w:name w:val="Tabela1a"/>
    <w:basedOn w:val="Tabela1"/>
    <w:uiPriority w:val="99"/>
    <w:rsid w:val="003E5BE4"/>
    <w:pPr>
      <w:ind w:left="0" w:right="57"/>
      <w:jc w:val="right"/>
    </w:pPr>
  </w:style>
  <w:style w:type="paragraph" w:customStyle="1" w:styleId="Tabela1">
    <w:name w:val="Tabela1"/>
    <w:basedOn w:val="Normalny"/>
    <w:uiPriority w:val="99"/>
    <w:rsid w:val="003E5BE4"/>
    <w:pPr>
      <w:widowControl w:val="0"/>
      <w:overflowPunct w:val="0"/>
      <w:autoSpaceDE w:val="0"/>
      <w:autoSpaceDN w:val="0"/>
      <w:adjustRightInd w:val="0"/>
      <w:spacing w:before="20" w:after="20"/>
      <w:ind w:left="113"/>
      <w:textAlignment w:val="baseline"/>
    </w:pPr>
    <w:rPr>
      <w:rFonts w:cs="Times New Roman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3E5BE4"/>
    <w:pPr>
      <w:suppressAutoHyphens/>
    </w:pPr>
    <w:rPr>
      <w:rFonts w:cs="Times New Roman"/>
      <w:sz w:val="20"/>
      <w:szCs w:val="20"/>
      <w:lang w:eastAsia="ar-SA"/>
    </w:rPr>
  </w:style>
  <w:style w:type="paragraph" w:customStyle="1" w:styleId="CommentText1">
    <w:name w:val="Comment Text1"/>
    <w:basedOn w:val="Normalny"/>
    <w:uiPriority w:val="99"/>
    <w:rsid w:val="003E5BE4"/>
    <w:pPr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3E5BE4"/>
    <w:pPr>
      <w:widowControl w:val="0"/>
      <w:jc w:val="both"/>
    </w:pPr>
    <w:rPr>
      <w:rFonts w:ascii="Arial" w:hAnsi="Arial" w:cs="Arial"/>
      <w:u w:val="single"/>
    </w:rPr>
  </w:style>
  <w:style w:type="character" w:customStyle="1" w:styleId="TitleChar">
    <w:name w:val="Title Char"/>
    <w:uiPriority w:val="99"/>
    <w:rsid w:val="003E5BE4"/>
    <w:rPr>
      <w:rFonts w:ascii="Cambria" w:hAnsi="Cambria" w:cs="Cambria"/>
      <w:b/>
      <w:bCs/>
      <w:kern w:val="28"/>
      <w:sz w:val="32"/>
      <w:szCs w:val="32"/>
    </w:rPr>
  </w:style>
  <w:style w:type="character" w:customStyle="1" w:styleId="DocumentMapChar">
    <w:name w:val="Document Map Char"/>
    <w:uiPriority w:val="99"/>
    <w:rsid w:val="003E5BE4"/>
    <w:rPr>
      <w:sz w:val="2"/>
      <w:szCs w:val="2"/>
    </w:rPr>
  </w:style>
  <w:style w:type="character" w:customStyle="1" w:styleId="FootnoteTextChar">
    <w:name w:val="Footnote Text Char"/>
    <w:uiPriority w:val="99"/>
    <w:rsid w:val="003E5BE4"/>
    <w:rPr>
      <w:sz w:val="20"/>
      <w:szCs w:val="20"/>
    </w:rPr>
  </w:style>
  <w:style w:type="character" w:customStyle="1" w:styleId="z-TopofFormChar">
    <w:name w:val="z-Top of Form Char"/>
    <w:uiPriority w:val="99"/>
    <w:rsid w:val="003E5BE4"/>
    <w:rPr>
      <w:rFonts w:ascii="Arial" w:hAnsi="Arial" w:cs="Arial"/>
      <w:vanish/>
      <w:sz w:val="16"/>
      <w:szCs w:val="16"/>
    </w:rPr>
  </w:style>
  <w:style w:type="character" w:customStyle="1" w:styleId="PlainTextChar">
    <w:name w:val="Plain Text Char"/>
    <w:uiPriority w:val="99"/>
    <w:rsid w:val="003E5BE4"/>
    <w:rPr>
      <w:rFonts w:ascii="Courier New" w:hAnsi="Courier New" w:cs="Courier New"/>
      <w:sz w:val="20"/>
      <w:szCs w:val="20"/>
    </w:rPr>
  </w:style>
  <w:style w:type="paragraph" w:customStyle="1" w:styleId="ww-lista2">
    <w:name w:val="ww-lista2"/>
    <w:basedOn w:val="Normalny"/>
    <w:uiPriority w:val="99"/>
    <w:rsid w:val="003E5BE4"/>
    <w:pPr>
      <w:ind w:left="566" w:hanging="283"/>
    </w:pPr>
    <w:rPr>
      <w:rFonts w:cs="Times New Roman"/>
      <w:sz w:val="20"/>
      <w:szCs w:val="20"/>
    </w:rPr>
  </w:style>
  <w:style w:type="paragraph" w:customStyle="1" w:styleId="pkt1">
    <w:name w:val="pkt1"/>
    <w:basedOn w:val="Normalny"/>
    <w:uiPriority w:val="99"/>
    <w:rsid w:val="003E5BE4"/>
    <w:pPr>
      <w:spacing w:before="60" w:after="60"/>
      <w:ind w:left="850" w:hanging="425"/>
      <w:jc w:val="both"/>
    </w:pPr>
    <w:rPr>
      <w:rFonts w:ascii="Verdana" w:hAnsi="Verdana" w:cs="Verdana"/>
      <w:sz w:val="20"/>
      <w:szCs w:val="20"/>
    </w:rPr>
  </w:style>
  <w:style w:type="paragraph" w:customStyle="1" w:styleId="WW-Tekstpodstawowy2">
    <w:name w:val="WW-Tekst podstawowy 2"/>
    <w:basedOn w:val="Normalny"/>
    <w:uiPriority w:val="99"/>
    <w:rsid w:val="003E5BE4"/>
    <w:pPr>
      <w:suppressAutoHyphens/>
      <w:spacing w:before="120"/>
      <w:jc w:val="both"/>
    </w:pPr>
    <w:rPr>
      <w:rFonts w:ascii="Verdana" w:hAnsi="Verdana" w:cs="Verdana"/>
      <w:i/>
      <w:iCs/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3E5BE4"/>
    <w:pPr>
      <w:ind w:left="708"/>
    </w:pPr>
    <w:rPr>
      <w:rFonts w:cs="Times New Roman"/>
      <w:sz w:val="20"/>
      <w:szCs w:val="20"/>
    </w:rPr>
  </w:style>
  <w:style w:type="paragraph" w:customStyle="1" w:styleId="tekstwstpny">
    <w:name w:val="tekst wstępny"/>
    <w:basedOn w:val="Normalny"/>
    <w:uiPriority w:val="99"/>
    <w:rsid w:val="003E5BE4"/>
    <w:pPr>
      <w:suppressAutoHyphens/>
      <w:spacing w:before="60" w:after="60"/>
    </w:pPr>
    <w:rPr>
      <w:rFonts w:cs="Times New Roman"/>
      <w:sz w:val="20"/>
      <w:szCs w:val="20"/>
    </w:rPr>
  </w:style>
  <w:style w:type="paragraph" w:customStyle="1" w:styleId="Legenda1">
    <w:name w:val="Legenda1"/>
    <w:basedOn w:val="Normalny"/>
    <w:next w:val="Normalny"/>
    <w:uiPriority w:val="99"/>
    <w:rsid w:val="003E5BE4"/>
    <w:pPr>
      <w:suppressAutoHyphens/>
    </w:pPr>
    <w:rPr>
      <w:rFonts w:cs="Times New Roman"/>
      <w:b/>
      <w:bCs/>
      <w:sz w:val="20"/>
      <w:szCs w:val="20"/>
      <w:lang w:eastAsia="ar-SA"/>
    </w:rPr>
  </w:style>
  <w:style w:type="character" w:customStyle="1" w:styleId="apple-style-span">
    <w:name w:val="apple-style-span"/>
    <w:uiPriority w:val="99"/>
    <w:rsid w:val="003E5BE4"/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,L1,x."/>
    <w:basedOn w:val="Normalny"/>
    <w:link w:val="AkapitzlistZnak"/>
    <w:uiPriority w:val="34"/>
    <w:qFormat/>
    <w:rsid w:val="003E5BE4"/>
    <w:pPr>
      <w:ind w:left="708"/>
    </w:pPr>
    <w:rPr>
      <w:rFonts w:cs="Times New Roman"/>
      <w:sz w:val="20"/>
      <w:szCs w:val="20"/>
    </w:rPr>
  </w:style>
  <w:style w:type="character" w:customStyle="1" w:styleId="ZnakZnak9">
    <w:name w:val="Znak Znak9"/>
    <w:uiPriority w:val="99"/>
    <w:rsid w:val="003E5BE4"/>
    <w:rPr>
      <w:sz w:val="24"/>
      <w:szCs w:val="24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rsid w:val="003E5BE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3E5BE4"/>
    <w:rPr>
      <w:rFonts w:ascii="Times New Roman" w:hAnsi="Times New Roman" w:cs="Times New Roman"/>
      <w:sz w:val="2"/>
      <w:szCs w:val="2"/>
    </w:rPr>
  </w:style>
  <w:style w:type="character" w:styleId="Odwoaniedokomentarza">
    <w:name w:val="annotation reference"/>
    <w:basedOn w:val="Domylnaczcionkaakapitu"/>
    <w:uiPriority w:val="99"/>
    <w:rsid w:val="003E5BE4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E5BE4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E5BE4"/>
    <w:rPr>
      <w:rFonts w:ascii="Times New Roman" w:hAnsi="Times New Roman" w:cs="Times New Roman"/>
      <w:b/>
      <w:bCs/>
      <w:sz w:val="20"/>
      <w:szCs w:val="20"/>
      <w:lang w:val="pl-PL" w:eastAsia="pl-PL"/>
    </w:rPr>
  </w:style>
  <w:style w:type="character" w:customStyle="1" w:styleId="symbol">
    <w:name w:val="symbol"/>
    <w:basedOn w:val="Domylnaczcionkaakapitu"/>
    <w:uiPriority w:val="99"/>
    <w:rsid w:val="003E5BE4"/>
    <w:rPr>
      <w:rFonts w:ascii="Times New Roman" w:hAnsi="Times New Roman" w:cs="Times New Roman"/>
    </w:rPr>
  </w:style>
  <w:style w:type="paragraph" w:customStyle="1" w:styleId="Nagwek40">
    <w:name w:val="Nagłówek4"/>
    <w:basedOn w:val="Normalny"/>
    <w:next w:val="Tekstpodstawowy"/>
    <w:uiPriority w:val="99"/>
    <w:rsid w:val="003E5BE4"/>
    <w:pPr>
      <w:keepNext/>
      <w:suppressAutoHyphens/>
      <w:spacing w:before="240" w:after="120"/>
    </w:pPr>
    <w:rPr>
      <w:rFonts w:ascii="Arial" w:hAnsi="Arial" w:cs="Arial"/>
      <w:sz w:val="28"/>
      <w:szCs w:val="28"/>
      <w:lang w:eastAsia="ar-SA"/>
    </w:rPr>
  </w:style>
  <w:style w:type="paragraph" w:styleId="Lista">
    <w:name w:val="List"/>
    <w:basedOn w:val="Tekstpodstawowy"/>
    <w:uiPriority w:val="99"/>
    <w:rsid w:val="003E5BE4"/>
    <w:rPr>
      <w:rFonts w:ascii="Lucida Sans Unicode" w:hAnsi="Lucida Sans Unicode" w:cs="Lucida Sans Unicode"/>
    </w:rPr>
  </w:style>
  <w:style w:type="paragraph" w:customStyle="1" w:styleId="Podpis3">
    <w:name w:val="Podpis3"/>
    <w:basedOn w:val="Normalny"/>
    <w:uiPriority w:val="99"/>
    <w:rsid w:val="003E5BE4"/>
    <w:pPr>
      <w:suppressLineNumbers/>
      <w:suppressAutoHyphens/>
      <w:spacing w:before="120" w:after="120"/>
    </w:pPr>
    <w:rPr>
      <w:rFonts w:ascii="Tahoma" w:hAnsi="Tahoma" w:cs="Tahoma"/>
      <w:i/>
      <w:iCs/>
      <w:lang w:eastAsia="ar-SA"/>
    </w:rPr>
  </w:style>
  <w:style w:type="paragraph" w:customStyle="1" w:styleId="Indeks">
    <w:name w:val="Indeks"/>
    <w:basedOn w:val="Normalny"/>
    <w:uiPriority w:val="99"/>
    <w:rsid w:val="003E5BE4"/>
    <w:pPr>
      <w:suppressLineNumbers/>
      <w:suppressAutoHyphens/>
    </w:pPr>
    <w:rPr>
      <w:rFonts w:ascii="Lucida Sans Unicode" w:hAnsi="Lucida Sans Unicode" w:cs="Lucida Sans Unicode"/>
      <w:lang w:eastAsia="ar-SA"/>
    </w:rPr>
  </w:style>
  <w:style w:type="paragraph" w:customStyle="1" w:styleId="Nagwek30">
    <w:name w:val="Nagłówek3"/>
    <w:basedOn w:val="Normalny"/>
    <w:next w:val="Tekstpodstawowy"/>
    <w:uiPriority w:val="99"/>
    <w:rsid w:val="003E5BE4"/>
    <w:pPr>
      <w:keepNext/>
      <w:suppressAutoHyphens/>
      <w:spacing w:before="240" w:after="120"/>
    </w:pPr>
    <w:rPr>
      <w:rFonts w:ascii="Arial" w:hAnsi="Arial" w:cs="Arial"/>
      <w:sz w:val="28"/>
      <w:szCs w:val="28"/>
      <w:lang w:eastAsia="ar-SA"/>
    </w:rPr>
  </w:style>
  <w:style w:type="paragraph" w:customStyle="1" w:styleId="Podpis2">
    <w:name w:val="Podpis2"/>
    <w:basedOn w:val="Normalny"/>
    <w:uiPriority w:val="99"/>
    <w:rsid w:val="003E5BE4"/>
    <w:pPr>
      <w:suppressLineNumbers/>
      <w:suppressAutoHyphens/>
      <w:spacing w:before="120" w:after="120"/>
    </w:pPr>
    <w:rPr>
      <w:rFonts w:ascii="Tahoma" w:hAnsi="Tahoma" w:cs="Tahoma"/>
      <w:i/>
      <w:iCs/>
      <w:lang w:eastAsia="ar-SA"/>
    </w:rPr>
  </w:style>
  <w:style w:type="paragraph" w:customStyle="1" w:styleId="Podpis1">
    <w:name w:val="Podpis1"/>
    <w:basedOn w:val="Normalny"/>
    <w:uiPriority w:val="99"/>
    <w:rsid w:val="003E5BE4"/>
    <w:pPr>
      <w:suppressLineNumbers/>
      <w:suppressAutoHyphens/>
      <w:spacing w:before="120" w:after="120"/>
    </w:pPr>
    <w:rPr>
      <w:rFonts w:ascii="Lucida Sans Unicode" w:hAnsi="Lucida Sans Unicode" w:cs="Lucida Sans Unicode"/>
      <w:i/>
      <w:iCs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uiPriority w:val="99"/>
    <w:rsid w:val="003E5BE4"/>
    <w:pPr>
      <w:keepNext/>
      <w:suppressAutoHyphens/>
      <w:spacing w:before="240" w:after="120"/>
    </w:pPr>
    <w:rPr>
      <w:rFonts w:ascii="Arial" w:hAnsi="Arial" w:cs="Arial"/>
      <w:sz w:val="28"/>
      <w:szCs w:val="28"/>
      <w:lang w:eastAsia="ar-SA"/>
    </w:rPr>
  </w:style>
  <w:style w:type="paragraph" w:customStyle="1" w:styleId="WW-Podpispodobiektem">
    <w:name w:val="WW-Podpis pod obiektem"/>
    <w:basedOn w:val="Normalny"/>
    <w:next w:val="Normalny"/>
    <w:uiPriority w:val="99"/>
    <w:rsid w:val="003E5BE4"/>
    <w:pPr>
      <w:suppressAutoHyphens/>
      <w:spacing w:line="500" w:lineRule="atLeast"/>
      <w:jc w:val="right"/>
    </w:pPr>
    <w:rPr>
      <w:rFonts w:cs="Times New Roman"/>
      <w:b/>
      <w:bCs/>
      <w:sz w:val="44"/>
      <w:szCs w:val="44"/>
      <w:lang w:eastAsia="ar-SA"/>
    </w:rPr>
  </w:style>
  <w:style w:type="paragraph" w:customStyle="1" w:styleId="Zawartotabeli">
    <w:name w:val="Zawartość tabeli"/>
    <w:basedOn w:val="Tekstpodstawowy"/>
    <w:uiPriority w:val="99"/>
    <w:rsid w:val="003E5BE4"/>
    <w:pPr>
      <w:suppressLineNumbers/>
    </w:pPr>
  </w:style>
  <w:style w:type="paragraph" w:customStyle="1" w:styleId="Nagwektabeli">
    <w:name w:val="Nagłówek tabeli"/>
    <w:basedOn w:val="Zawartotabeli"/>
    <w:uiPriority w:val="99"/>
    <w:rsid w:val="003E5BE4"/>
    <w:pPr>
      <w:jc w:val="center"/>
    </w:pPr>
    <w:rPr>
      <w:b/>
      <w:bCs/>
      <w:i/>
      <w:iCs/>
    </w:rPr>
  </w:style>
  <w:style w:type="paragraph" w:customStyle="1" w:styleId="WW-Tekstdugiegocytatu">
    <w:name w:val="WW-Tekst długiego cytatu"/>
    <w:basedOn w:val="Normalny"/>
    <w:uiPriority w:val="99"/>
    <w:rsid w:val="003E5BE4"/>
    <w:pPr>
      <w:suppressAutoHyphens/>
      <w:ind w:left="113" w:right="113"/>
      <w:jc w:val="center"/>
    </w:pPr>
    <w:rPr>
      <w:rFonts w:cs="Times New Roman"/>
      <w:sz w:val="22"/>
      <w:szCs w:val="22"/>
      <w:lang w:eastAsia="ar-SA"/>
    </w:rPr>
  </w:style>
  <w:style w:type="paragraph" w:customStyle="1" w:styleId="Tekstblokowy1">
    <w:name w:val="Tekst blokowy1"/>
    <w:basedOn w:val="Normalny"/>
    <w:uiPriority w:val="99"/>
    <w:rsid w:val="003E5BE4"/>
    <w:pPr>
      <w:spacing w:line="360" w:lineRule="auto"/>
      <w:ind w:left="426" w:right="-425" w:hanging="426"/>
    </w:pPr>
    <w:rPr>
      <w:rFonts w:cs="Times New Roman"/>
      <w:lang w:eastAsia="ar-SA"/>
    </w:rPr>
  </w:style>
  <w:style w:type="paragraph" w:customStyle="1" w:styleId="Tekstpodstawowy31">
    <w:name w:val="Tekst podstawowy 31"/>
    <w:basedOn w:val="Normalny"/>
    <w:uiPriority w:val="99"/>
    <w:rsid w:val="003E5BE4"/>
    <w:pPr>
      <w:suppressAutoHyphens/>
      <w:spacing w:before="120"/>
      <w:jc w:val="both"/>
    </w:pPr>
    <w:rPr>
      <w:rFonts w:cs="Times New Roman"/>
      <w:color w:val="FF0000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3E5BE4"/>
    <w:pPr>
      <w:suppressAutoHyphens/>
      <w:ind w:left="357"/>
      <w:jc w:val="both"/>
    </w:pPr>
    <w:rPr>
      <w:rFonts w:cs="Times New Roman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3E5BE4"/>
    <w:pPr>
      <w:suppressAutoHyphens/>
      <w:spacing w:line="260" w:lineRule="atLeast"/>
      <w:ind w:left="709" w:hanging="709"/>
    </w:pPr>
    <w:rPr>
      <w:rFonts w:cs="Times New Roman"/>
      <w:b/>
      <w:bCs/>
      <w:u w:val="single"/>
      <w:lang w:eastAsia="ar-SA"/>
    </w:rPr>
  </w:style>
  <w:style w:type="paragraph" w:styleId="Tytu">
    <w:name w:val="Title"/>
    <w:basedOn w:val="Normalny"/>
    <w:next w:val="Podtytu"/>
    <w:link w:val="TytuZnak"/>
    <w:uiPriority w:val="99"/>
    <w:qFormat/>
    <w:rsid w:val="003E5BE4"/>
    <w:pPr>
      <w:spacing w:line="360" w:lineRule="auto"/>
      <w:jc w:val="center"/>
    </w:pPr>
    <w:rPr>
      <w:rFonts w:ascii="Ottawa" w:hAnsi="Ottawa" w:cs="Ottawa"/>
      <w:b/>
      <w:bCs/>
      <w:sz w:val="40"/>
      <w:szCs w:val="40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rsid w:val="003E5BE4"/>
    <w:rPr>
      <w:rFonts w:ascii="Cambria" w:hAnsi="Cambria" w:cs="Cambria"/>
      <w:b/>
      <w:bCs/>
      <w:kern w:val="28"/>
      <w:sz w:val="32"/>
      <w:szCs w:val="32"/>
    </w:rPr>
  </w:style>
  <w:style w:type="paragraph" w:styleId="Podtytu">
    <w:name w:val="Subtitle"/>
    <w:basedOn w:val="Nagwek30"/>
    <w:next w:val="Tekstpodstawowy"/>
    <w:link w:val="PodtytuZnak"/>
    <w:uiPriority w:val="99"/>
    <w:qFormat/>
    <w:rsid w:val="003E5BE4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99"/>
    <w:rsid w:val="003E5BE4"/>
    <w:rPr>
      <w:rFonts w:ascii="Cambria" w:hAnsi="Cambria" w:cs="Cambria"/>
      <w:sz w:val="24"/>
      <w:szCs w:val="24"/>
    </w:rPr>
  </w:style>
  <w:style w:type="paragraph" w:customStyle="1" w:styleId="Plandokumentu1">
    <w:name w:val="Plan dokumentu1"/>
    <w:basedOn w:val="Normalny"/>
    <w:uiPriority w:val="99"/>
    <w:rsid w:val="003E5BE4"/>
    <w:pPr>
      <w:shd w:val="clear" w:color="auto" w:fill="000080"/>
      <w:suppressAutoHyphens/>
    </w:pPr>
    <w:rPr>
      <w:rFonts w:ascii="Tahoma" w:hAnsi="Tahoma" w:cs="Tahoma"/>
      <w:sz w:val="20"/>
      <w:szCs w:val="20"/>
      <w:lang w:eastAsia="ar-SA"/>
    </w:rPr>
  </w:style>
  <w:style w:type="paragraph" w:customStyle="1" w:styleId="StylPunktowaniePrzedAutomatycznaPoAutomatyczna">
    <w:name w:val="Styl Punktowanie + Przed:  Automatyczna Po:  Automatyczna"/>
    <w:basedOn w:val="Normalny"/>
    <w:uiPriority w:val="99"/>
    <w:rsid w:val="003E5BE4"/>
    <w:pPr>
      <w:spacing w:before="280" w:after="280"/>
      <w:jc w:val="both"/>
    </w:pPr>
    <w:rPr>
      <w:rFonts w:ascii="Arial" w:hAnsi="Arial" w:cs="Arial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3E5BE4"/>
    <w:rPr>
      <w:rFonts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E5BE4"/>
    <w:rPr>
      <w:rFonts w:ascii="Times New Roman" w:hAnsi="Times New Roman" w:cs="Times New Roman"/>
      <w:lang w:eastAsia="ar-SA" w:bidi="ar-SA"/>
    </w:rPr>
  </w:style>
  <w:style w:type="character" w:customStyle="1" w:styleId="ZnakZnak">
    <w:name w:val="Znak Znak"/>
    <w:uiPriority w:val="99"/>
    <w:rsid w:val="003E5BE4"/>
    <w:rPr>
      <w:lang w:eastAsia="ar-SA" w:bidi="ar-SA"/>
    </w:rPr>
  </w:style>
  <w:style w:type="paragraph" w:customStyle="1" w:styleId="FR2">
    <w:name w:val="FR2"/>
    <w:uiPriority w:val="99"/>
    <w:rsid w:val="003E5BE4"/>
    <w:pPr>
      <w:widowControl w:val="0"/>
      <w:suppressAutoHyphens/>
      <w:autoSpaceDE w:val="0"/>
      <w:spacing w:before="580" w:after="520"/>
      <w:ind w:left="1920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Tekstpodstawowy22">
    <w:name w:val="Tekst podstawowy 22"/>
    <w:basedOn w:val="Normalny"/>
    <w:uiPriority w:val="99"/>
    <w:rsid w:val="003E5BE4"/>
    <w:pPr>
      <w:suppressAutoHyphens/>
      <w:spacing w:line="360" w:lineRule="auto"/>
      <w:ind w:right="-426"/>
    </w:pPr>
    <w:rPr>
      <w:rFonts w:ascii="Ottawa" w:hAnsi="Ottawa" w:cs="Ottawa"/>
      <w:lang w:eastAsia="ar-SA"/>
    </w:rPr>
  </w:style>
  <w:style w:type="paragraph" w:customStyle="1" w:styleId="Nagwek20">
    <w:name w:val="Nagłówek2"/>
    <w:basedOn w:val="Normalny"/>
    <w:next w:val="Tekstpodstawowy"/>
    <w:uiPriority w:val="99"/>
    <w:rsid w:val="003E5BE4"/>
    <w:pPr>
      <w:keepNext/>
      <w:suppressAutoHyphens/>
      <w:spacing w:before="240" w:after="120"/>
    </w:pPr>
    <w:rPr>
      <w:rFonts w:ascii="Arial" w:hAnsi="Arial" w:cs="Arial"/>
      <w:sz w:val="28"/>
      <w:szCs w:val="28"/>
      <w:lang w:eastAsia="ar-SA"/>
    </w:rPr>
  </w:style>
  <w:style w:type="paragraph" w:customStyle="1" w:styleId="tekst">
    <w:name w:val="tekst"/>
    <w:basedOn w:val="Normalny"/>
    <w:uiPriority w:val="99"/>
    <w:rsid w:val="003E5BE4"/>
    <w:pPr>
      <w:suppressLineNumbers/>
      <w:spacing w:before="60" w:after="60"/>
      <w:jc w:val="both"/>
    </w:pPr>
    <w:rPr>
      <w:rFonts w:cs="Times New Roman"/>
      <w:lang w:eastAsia="ar-SA"/>
    </w:rPr>
  </w:style>
  <w:style w:type="paragraph" w:customStyle="1" w:styleId="WW-Przypiskocowy">
    <w:name w:val="WW-Przypis końcowy"/>
    <w:basedOn w:val="Normalny"/>
    <w:uiPriority w:val="99"/>
    <w:rsid w:val="003E5BE4"/>
    <w:pPr>
      <w:suppressAutoHyphens/>
    </w:pPr>
    <w:rPr>
      <w:rFonts w:cs="Times New Roman"/>
      <w:lang w:eastAsia="ar-SA"/>
    </w:rPr>
  </w:style>
  <w:style w:type="character" w:styleId="Odwoanieprzypisudolnego">
    <w:name w:val="footnote reference"/>
    <w:basedOn w:val="Domylnaczcionkaakapitu"/>
    <w:uiPriority w:val="99"/>
    <w:rsid w:val="003E5BE4"/>
    <w:rPr>
      <w:rFonts w:ascii="Times New Roman" w:hAnsi="Times New Roman" w:cs="Times New Roman"/>
      <w:vertAlign w:val="superscript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rsid w:val="003E5BE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rsid w:val="003E5BE4"/>
    <w:rPr>
      <w:rFonts w:ascii="Arial" w:hAnsi="Arial" w:cs="Arial"/>
      <w:vanish/>
      <w:sz w:val="16"/>
      <w:szCs w:val="16"/>
    </w:rPr>
  </w:style>
  <w:style w:type="paragraph" w:styleId="Zwykytekst">
    <w:name w:val="Plain Text"/>
    <w:basedOn w:val="Normalny"/>
    <w:link w:val="ZwykytekstZnak"/>
    <w:rsid w:val="003E5BE4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3E5BE4"/>
    <w:rPr>
      <w:rFonts w:ascii="Courier New" w:hAnsi="Courier New" w:cs="Courier New"/>
      <w:sz w:val="20"/>
      <w:szCs w:val="20"/>
    </w:rPr>
  </w:style>
  <w:style w:type="character" w:styleId="Odwoanieprzypisukocowego">
    <w:name w:val="endnote reference"/>
    <w:basedOn w:val="Domylnaczcionkaakapitu"/>
    <w:uiPriority w:val="99"/>
    <w:rsid w:val="003E5BE4"/>
    <w:rPr>
      <w:rFonts w:ascii="Times New Roman" w:hAnsi="Times New Roman" w:cs="Times New Roman"/>
      <w:vertAlign w:val="superscript"/>
    </w:rPr>
  </w:style>
  <w:style w:type="paragraph" w:customStyle="1" w:styleId="ListParagraph1">
    <w:name w:val="List Paragraph1"/>
    <w:basedOn w:val="Normalny"/>
    <w:uiPriority w:val="99"/>
    <w:rsid w:val="003E5BE4"/>
    <w:pPr>
      <w:ind w:left="708"/>
    </w:pPr>
    <w:rPr>
      <w:rFonts w:cs="Times New Roman"/>
      <w:sz w:val="20"/>
      <w:szCs w:val="20"/>
    </w:rPr>
  </w:style>
  <w:style w:type="paragraph" w:styleId="Listapunktowana">
    <w:name w:val="List Bullet"/>
    <w:basedOn w:val="Normalny"/>
    <w:autoRedefine/>
    <w:uiPriority w:val="99"/>
    <w:rsid w:val="003E5BE4"/>
    <w:pPr>
      <w:ind w:left="142" w:hanging="142"/>
      <w:jc w:val="both"/>
    </w:pPr>
    <w:rPr>
      <w:rFonts w:cs="Times New Roman"/>
      <w:b/>
      <w:bCs/>
    </w:rPr>
  </w:style>
  <w:style w:type="paragraph" w:styleId="Tekstblokowy">
    <w:name w:val="Block Text"/>
    <w:basedOn w:val="Normalny"/>
    <w:uiPriority w:val="99"/>
    <w:rsid w:val="003E5BE4"/>
    <w:pPr>
      <w:spacing w:line="260" w:lineRule="atLeast"/>
      <w:ind w:left="360" w:right="-102" w:hanging="360"/>
    </w:pPr>
    <w:rPr>
      <w:rFonts w:ascii="Tahoma" w:hAnsi="Tahoma" w:cs="Tahoma"/>
      <w:b/>
      <w:bCs/>
      <w:u w:val="single"/>
    </w:rPr>
  </w:style>
  <w:style w:type="character" w:customStyle="1" w:styleId="st">
    <w:name w:val="st"/>
    <w:basedOn w:val="Domylnaczcionkaakapitu"/>
    <w:uiPriority w:val="99"/>
    <w:rsid w:val="003E5BE4"/>
    <w:rPr>
      <w:rFonts w:ascii="Times New Roman" w:hAnsi="Times New Roman" w:cs="Times New Roman"/>
    </w:rPr>
  </w:style>
  <w:style w:type="character" w:customStyle="1" w:styleId="Tytu1">
    <w:name w:val="Tytuł1"/>
    <w:basedOn w:val="Domylnaczcionkaakapitu"/>
    <w:uiPriority w:val="99"/>
    <w:rsid w:val="003E5BE4"/>
    <w:rPr>
      <w:rFonts w:ascii="Times New Roman" w:hAnsi="Times New Roman" w:cs="Times New Roman"/>
    </w:rPr>
  </w:style>
  <w:style w:type="character" w:customStyle="1" w:styleId="descr">
    <w:name w:val="descr"/>
    <w:basedOn w:val="Domylnaczcionkaakapitu"/>
    <w:uiPriority w:val="99"/>
    <w:rsid w:val="003E5BE4"/>
    <w:rPr>
      <w:rFonts w:ascii="Times New Roman" w:hAnsi="Times New Roman" w:cs="Times New Roman"/>
    </w:rPr>
  </w:style>
  <w:style w:type="character" w:customStyle="1" w:styleId="text2">
    <w:name w:val="text2"/>
    <w:basedOn w:val="Domylnaczcionkaakapitu"/>
    <w:uiPriority w:val="99"/>
    <w:rsid w:val="003E5BE4"/>
    <w:rPr>
      <w:rFonts w:ascii="Times New Roman" w:hAnsi="Times New Roman" w:cs="Times New Roman"/>
    </w:rPr>
  </w:style>
  <w:style w:type="character" w:customStyle="1" w:styleId="CommentTextChar1">
    <w:name w:val="Comment Text Char1"/>
    <w:basedOn w:val="Domylnaczcionkaakapitu"/>
    <w:uiPriority w:val="99"/>
    <w:rsid w:val="003E5BE4"/>
    <w:rPr>
      <w:rFonts w:ascii="Times New Roman" w:hAnsi="Times New Roman" w:cs="Times New Roman"/>
      <w:lang w:eastAsia="ar-SA" w:bidi="ar-SA"/>
    </w:rPr>
  </w:style>
  <w:style w:type="character" w:customStyle="1" w:styleId="FooterChar1">
    <w:name w:val="Footer Char1"/>
    <w:basedOn w:val="Domylnaczcionkaakapitu"/>
    <w:uiPriority w:val="99"/>
    <w:rsid w:val="003E5BE4"/>
    <w:rPr>
      <w:rFonts w:ascii="Times New Roman" w:hAnsi="Times New Roman" w:cs="Times New Roman"/>
      <w:sz w:val="24"/>
      <w:szCs w:val="24"/>
    </w:rPr>
  </w:style>
  <w:style w:type="character" w:customStyle="1" w:styleId="Heading2Char1">
    <w:name w:val="Heading 2 Char1"/>
    <w:aliases w:val="N2 Char1"/>
    <w:basedOn w:val="Domylnaczcionkaakapitu"/>
    <w:uiPriority w:val="99"/>
    <w:rsid w:val="003E5BE4"/>
    <w:rPr>
      <w:rFonts w:ascii="Arial" w:hAnsi="Arial" w:cs="Arial"/>
      <w:b/>
      <w:bCs/>
      <w:i/>
      <w:iCs/>
      <w:sz w:val="28"/>
      <w:szCs w:val="28"/>
    </w:rPr>
  </w:style>
  <w:style w:type="character" w:customStyle="1" w:styleId="BodyText2Char1">
    <w:name w:val="Body Text 2 Char1"/>
    <w:basedOn w:val="Domylnaczcionkaakapitu"/>
    <w:uiPriority w:val="99"/>
    <w:rsid w:val="003E5BE4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ecertis-link-header">
    <w:name w:val="ecertis-link-header"/>
    <w:basedOn w:val="Domylnaczcionkaakapitu"/>
    <w:uiPriority w:val="99"/>
    <w:rsid w:val="003E5BE4"/>
    <w:rPr>
      <w:rFonts w:ascii="Times New Roman" w:hAnsi="Times New Roman" w:cs="Times New Roman"/>
    </w:rPr>
  </w:style>
  <w:style w:type="character" w:customStyle="1" w:styleId="Stylwiadomocie-mail131">
    <w:name w:val="Styl wiadomości e-mail 131"/>
    <w:uiPriority w:val="99"/>
    <w:rsid w:val="003E5BE4"/>
    <w:rPr>
      <w:rFonts w:ascii="Arial" w:hAnsi="Arial" w:cs="Arial"/>
      <w:color w:val="auto"/>
      <w:sz w:val="20"/>
      <w:szCs w:val="20"/>
    </w:rPr>
  </w:style>
  <w:style w:type="character" w:customStyle="1" w:styleId="Heading4Char1">
    <w:name w:val="Heading 4 Char1"/>
    <w:basedOn w:val="Domylnaczcionkaakapitu"/>
    <w:uiPriority w:val="99"/>
    <w:rsid w:val="003E5BE4"/>
    <w:rPr>
      <w:rFonts w:ascii="Times New Roman" w:hAnsi="Times New Roman" w:cs="Times New Roman"/>
      <w:b/>
      <w:bCs/>
      <w:sz w:val="28"/>
      <w:szCs w:val="28"/>
    </w:rPr>
  </w:style>
  <w:style w:type="character" w:customStyle="1" w:styleId="Heading5Char1">
    <w:name w:val="Heading 5 Char1"/>
    <w:basedOn w:val="Domylnaczcionkaakapitu"/>
    <w:uiPriority w:val="99"/>
    <w:rsid w:val="003E5BE4"/>
    <w:rPr>
      <w:rFonts w:ascii="Times New Roman" w:hAnsi="Times New Roman" w:cs="Times New Roman"/>
      <w:b/>
      <w:bCs/>
      <w:i/>
      <w:iCs/>
      <w:sz w:val="26"/>
      <w:szCs w:val="26"/>
      <w:lang w:eastAsia="ar-SA" w:bidi="ar-SA"/>
    </w:rPr>
  </w:style>
  <w:style w:type="character" w:customStyle="1" w:styleId="BodyTextIndent2Char1">
    <w:name w:val="Body Text Indent 2 Char1"/>
    <w:basedOn w:val="Domylnaczcionkaakapitu"/>
    <w:uiPriority w:val="99"/>
    <w:rsid w:val="003E5BE4"/>
    <w:rPr>
      <w:rFonts w:ascii="Times New Roman" w:hAnsi="Times New Roman" w:cs="Times New Roman"/>
      <w:b/>
      <w:bCs/>
      <w:sz w:val="24"/>
      <w:szCs w:val="24"/>
      <w:u w:val="single"/>
    </w:rPr>
  </w:style>
  <w:style w:type="character" w:customStyle="1" w:styleId="BodyTextChar1">
    <w:name w:val="Body Text Char1"/>
    <w:basedOn w:val="Domylnaczcionkaakapitu"/>
    <w:uiPriority w:val="99"/>
    <w:rsid w:val="003E5BE4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BodyTextIndentChar1">
    <w:name w:val="Body Text Indent Char1"/>
    <w:basedOn w:val="Domylnaczcionkaakapitu"/>
    <w:uiPriority w:val="99"/>
    <w:rsid w:val="003E5BE4"/>
    <w:rPr>
      <w:rFonts w:ascii="Times New Roman" w:hAnsi="Times New Roman" w:cs="Times New Roman"/>
      <w:sz w:val="24"/>
      <w:szCs w:val="24"/>
    </w:rPr>
  </w:style>
  <w:style w:type="paragraph" w:customStyle="1" w:styleId="Standardowy1">
    <w:name w:val="Standardowy1"/>
    <w:uiPriority w:val="99"/>
    <w:rsid w:val="003E5BE4"/>
    <w:rPr>
      <w:rFonts w:ascii="Times New Roman" w:hAnsi="Times New Roman" w:cs="Times New Roman"/>
      <w:sz w:val="24"/>
      <w:szCs w:val="24"/>
    </w:rPr>
  </w:style>
  <w:style w:type="paragraph" w:customStyle="1" w:styleId="Standardowy11">
    <w:name w:val="Standardowy11"/>
    <w:uiPriority w:val="99"/>
    <w:rsid w:val="003E5BE4"/>
    <w:rPr>
      <w:rFonts w:ascii="Times New Roman" w:hAnsi="Times New Roman" w:cs="Times New Roman"/>
      <w:sz w:val="24"/>
      <w:szCs w:val="24"/>
    </w:rPr>
  </w:style>
  <w:style w:type="character" w:customStyle="1" w:styleId="hidden-print">
    <w:name w:val="hidden-print"/>
    <w:basedOn w:val="Domylnaczcionkaakapitu"/>
    <w:uiPriority w:val="99"/>
    <w:rsid w:val="003E5BE4"/>
    <w:rPr>
      <w:rFonts w:ascii="Times New Roman" w:hAnsi="Times New Roman" w:cs="Times New Roman"/>
    </w:rPr>
  </w:style>
  <w:style w:type="character" w:customStyle="1" w:styleId="small">
    <w:name w:val="small"/>
    <w:basedOn w:val="Domylnaczcionkaakapitu"/>
    <w:uiPriority w:val="99"/>
    <w:rsid w:val="003E5BE4"/>
    <w:rPr>
      <w:rFonts w:ascii="Times New Roman" w:hAnsi="Times New Roman" w:cs="Times New Roman"/>
    </w:rPr>
  </w:style>
  <w:style w:type="table" w:styleId="Tabela-Siatka">
    <w:name w:val="Table Grid"/>
    <w:basedOn w:val="Standardowy"/>
    <w:uiPriority w:val="39"/>
    <w:rsid w:val="00AD35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,L1 Znak"/>
    <w:link w:val="Akapitzlist"/>
    <w:qFormat/>
    <w:rsid w:val="008E52E5"/>
    <w:rPr>
      <w:rFonts w:ascii="Times New Roman" w:hAnsi="Times New Roman" w:cs="Times New Roman"/>
      <w:sz w:val="20"/>
      <w:szCs w:val="20"/>
    </w:rPr>
  </w:style>
  <w:style w:type="paragraph" w:customStyle="1" w:styleId="msonormalcxspdrugie">
    <w:name w:val="msonormalcxspdrugie"/>
    <w:basedOn w:val="Normalny"/>
    <w:rsid w:val="00846898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46FB7"/>
    <w:rPr>
      <w:color w:val="605E5C"/>
      <w:shd w:val="clear" w:color="auto" w:fill="E1DFDD"/>
    </w:rPr>
  </w:style>
  <w:style w:type="character" w:customStyle="1" w:styleId="font">
    <w:name w:val="font"/>
    <w:rsid w:val="007642E8"/>
  </w:style>
  <w:style w:type="numbering" w:customStyle="1" w:styleId="Zaimportowanystyl2">
    <w:name w:val="Zaimportowany styl 2"/>
    <w:rsid w:val="00F37924"/>
    <w:pPr>
      <w:numPr>
        <w:numId w:val="15"/>
      </w:numPr>
    </w:pPr>
  </w:style>
  <w:style w:type="numbering" w:customStyle="1" w:styleId="Numery11">
    <w:name w:val="Numery11"/>
    <w:rsid w:val="00F37924"/>
    <w:pPr>
      <w:numPr>
        <w:numId w:val="16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8691E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E1F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45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5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2797</Words>
  <Characters>16785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2024-04-17T11:42:00Z</dcterms:created>
  <dcterms:modified xsi:type="dcterms:W3CDTF">2026-02-25T07:37:00Z</dcterms:modified>
</cp:coreProperties>
</file>